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1D" w:rsidRPr="00551DE6" w:rsidRDefault="00DC61A6" w:rsidP="00E60301">
      <w:pPr>
        <w:spacing w:after="0"/>
        <w:jc w:val="center"/>
        <w:rPr>
          <w:rFonts w:ascii="Times New Roman" w:eastAsia="Times New Roman" w:hAnsi="Times New Roman" w:cs="Times New Roman"/>
          <w:sz w:val="14"/>
          <w:szCs w:val="28"/>
        </w:rPr>
      </w:pPr>
      <w:r w:rsidRPr="00551D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начальной (максимальной) цены контракта, начальных цен единиц товара, работы, услуги</w:t>
      </w:r>
    </w:p>
    <w:tbl>
      <w:tblPr>
        <w:tblpPr w:leftFromText="180" w:rightFromText="180" w:vertAnchor="text" w:horzAnchor="page" w:tblpX="1354" w:tblpY="201"/>
        <w:tblOverlap w:val="never"/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1"/>
        <w:gridCol w:w="9639"/>
      </w:tblGrid>
      <w:tr w:rsidR="0004061D" w:rsidRPr="00551DE6">
        <w:tc>
          <w:tcPr>
            <w:tcW w:w="4961" w:type="dxa"/>
          </w:tcPr>
          <w:p w:rsidR="0004061D" w:rsidRPr="00551DE6" w:rsidRDefault="00DC61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51D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характеристики объекта закупки</w:t>
            </w:r>
            <w:bookmarkStart w:id="0" w:name="_GoBack"/>
            <w:bookmarkEnd w:id="0"/>
          </w:p>
        </w:tc>
        <w:tc>
          <w:tcPr>
            <w:tcW w:w="9639" w:type="dxa"/>
          </w:tcPr>
          <w:p w:rsidR="0004061D" w:rsidRPr="00551DE6" w:rsidRDefault="00F40606">
            <w:pPr>
              <w:pStyle w:val="western"/>
              <w:spacing w:beforeAutospacing="1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r w:rsidRPr="00551DE6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Работы по ремонту автомобильной дороги по улице Октябрьская в селе Туринская Слобода Слободо-Туринского района Свердловской области</w:t>
            </w:r>
          </w:p>
        </w:tc>
      </w:tr>
      <w:tr w:rsidR="0004061D" w:rsidRPr="00551DE6">
        <w:tc>
          <w:tcPr>
            <w:tcW w:w="4961" w:type="dxa"/>
          </w:tcPr>
          <w:p w:rsidR="0004061D" w:rsidRPr="00551DE6" w:rsidRDefault="00DC61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51D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Используемый метод определения начальной (максимальной) цены контракта с обоснованием</w:t>
            </w:r>
          </w:p>
        </w:tc>
        <w:tc>
          <w:tcPr>
            <w:tcW w:w="9639" w:type="dxa"/>
          </w:tcPr>
          <w:p w:rsidR="0004061D" w:rsidRPr="00551DE6" w:rsidRDefault="00DC61A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DE6">
              <w:rPr>
                <w:rFonts w:ascii="Times New Roman" w:eastAsia="Times New Roman" w:hAnsi="Times New Roman" w:cs="Times New Roman"/>
                <w:sz w:val="28"/>
                <w:szCs w:val="28"/>
              </w:rPr>
              <w:t>На основании пункта 1 части 9 статьи 22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для расчета начальной (максимальной) цены контракта использован проектно-сметный метод</w:t>
            </w:r>
          </w:p>
        </w:tc>
      </w:tr>
      <w:tr w:rsidR="0004061D" w:rsidRPr="00551DE6">
        <w:tc>
          <w:tcPr>
            <w:tcW w:w="4961" w:type="dxa"/>
          </w:tcPr>
          <w:p w:rsidR="0004061D" w:rsidRPr="00551DE6" w:rsidRDefault="00DC61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51D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Расчет начальной (максимальной) цены контракта</w:t>
            </w:r>
          </w:p>
        </w:tc>
        <w:tc>
          <w:tcPr>
            <w:tcW w:w="9639" w:type="dxa"/>
          </w:tcPr>
          <w:p w:rsidR="00E60301" w:rsidRPr="00551DE6" w:rsidRDefault="00DC61A6" w:rsidP="00F40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51D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Начальная (максимальная) цена контракта рассчитана на основании локального сметного расчета и составляет: </w:t>
            </w:r>
            <w:r w:rsidR="00F40606" w:rsidRPr="00551D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28 585 041,60 (двадцать восемь миллионов пятьсот восемьдесят пять тысяч сорок один) рубль 60 копеек. </w:t>
            </w:r>
          </w:p>
        </w:tc>
      </w:tr>
      <w:tr w:rsidR="0004061D" w:rsidRPr="00551DE6">
        <w:tc>
          <w:tcPr>
            <w:tcW w:w="4961" w:type="dxa"/>
          </w:tcPr>
          <w:p w:rsidR="0004061D" w:rsidRPr="00551DE6" w:rsidRDefault="00DC61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51D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Информация о валюте, используемой для формирования цены контракта и расчетов с поставщиком (подрядчиком, исполнителем)</w:t>
            </w:r>
          </w:p>
        </w:tc>
        <w:tc>
          <w:tcPr>
            <w:tcW w:w="9639" w:type="dxa"/>
          </w:tcPr>
          <w:p w:rsidR="0004061D" w:rsidRPr="00551DE6" w:rsidRDefault="00DC6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51D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рубль Российской Федерации </w:t>
            </w:r>
          </w:p>
        </w:tc>
      </w:tr>
      <w:tr w:rsidR="0004061D" w:rsidRPr="00551DE6">
        <w:tc>
          <w:tcPr>
            <w:tcW w:w="14600" w:type="dxa"/>
            <w:gridSpan w:val="2"/>
          </w:tcPr>
          <w:p w:rsidR="0004061D" w:rsidRPr="00551DE6" w:rsidRDefault="00DC6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D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Дата подготовки обоснования начальной (максимальной) цены контракта:  </w:t>
            </w:r>
            <w:r w:rsidR="00E60301" w:rsidRPr="00551DE6">
              <w:rPr>
                <w:rFonts w:ascii="Times New Roman" w:eastAsia="Times New Roman" w:hAnsi="Times New Roman" w:cs="Times New Roman"/>
                <w:sz w:val="28"/>
                <w:szCs w:val="28"/>
              </w:rPr>
              <w:t>29.12</w:t>
            </w:r>
            <w:r w:rsidRPr="00551D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.2023 года </w:t>
            </w:r>
          </w:p>
        </w:tc>
      </w:tr>
      <w:tr w:rsidR="0004061D" w:rsidRPr="00551D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5"/>
        </w:trPr>
        <w:tc>
          <w:tcPr>
            <w:tcW w:w="14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061D" w:rsidRPr="00551DE6" w:rsidRDefault="0004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061D" w:rsidRPr="00551DE6" w:rsidRDefault="00DC6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Подпись должностного лица, </w:t>
            </w:r>
          </w:p>
          <w:p w:rsidR="0004061D" w:rsidRPr="00551DE6" w:rsidRDefault="00DC6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ответственного за формирование НМЦК:                         _______________________/ Родивилов А.А./</w:t>
            </w:r>
            <w:r w:rsidRPr="00551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 (подпись)                               (расшифровка)    </w:t>
            </w:r>
          </w:p>
          <w:p w:rsidR="00E60301" w:rsidRPr="00551DE6" w:rsidRDefault="00E60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DC61A6" w:rsidRPr="00551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51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декабря</w:t>
            </w:r>
            <w:r w:rsidR="00DC61A6" w:rsidRPr="00551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2023 г.</w:t>
            </w:r>
            <w:r w:rsidR="00DC61A6" w:rsidRPr="00551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E60301" w:rsidRPr="00551DE6" w:rsidRDefault="00E60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061D" w:rsidRPr="00551DE6" w:rsidRDefault="00DC6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Контрактный управляющий администрации</w:t>
            </w:r>
          </w:p>
          <w:p w:rsidR="0004061D" w:rsidRPr="00551DE6" w:rsidRDefault="00DC6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Слободо-Туринского сельского поселения</w:t>
            </w:r>
          </w:p>
          <w:p w:rsidR="0004061D" w:rsidRPr="00551DE6" w:rsidRDefault="00DC6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1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Родивилов Андрей Андреевич, 8 (34361) 2-11-37</w:t>
            </w:r>
          </w:p>
        </w:tc>
      </w:tr>
    </w:tbl>
    <w:p w:rsidR="0004061D" w:rsidRDefault="0004061D">
      <w:pPr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04061D" w:rsidSect="0004061D">
      <w:headerReference w:type="default" r:id="rId8"/>
      <w:footerReference w:type="even" r:id="rId9"/>
      <w:footerReference w:type="default" r:id="rId10"/>
      <w:pgSz w:w="16838" w:h="11905" w:orient="landscape"/>
      <w:pgMar w:top="994" w:right="1134" w:bottom="850" w:left="1134" w:header="284" w:footer="0" w:gutter="0"/>
      <w:pgNumType w:start="97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A47" w:rsidRDefault="00E24A47">
      <w:pPr>
        <w:spacing w:line="240" w:lineRule="auto"/>
      </w:pPr>
      <w:r>
        <w:separator/>
      </w:r>
    </w:p>
  </w:endnote>
  <w:endnote w:type="continuationSeparator" w:id="1">
    <w:p w:rsidR="00E24A47" w:rsidRDefault="00E24A4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Liberation Mono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,Bold">
    <w:altName w:val="Liberation Mono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NTHelvetica/Cyrillic">
    <w:altName w:val="Liberation Mono"/>
    <w:charset w:val="00"/>
    <w:family w:val="auto"/>
    <w:pitch w:val="default"/>
    <w:sig w:usb0="00000000" w:usb1="00000000" w:usb2="00000000" w:usb3="00000000" w:csb0="00000000" w:csb1="00000000"/>
  </w:font>
  <w:font w:name="ヒラギノ角ゴ Pro W3">
    <w:altName w:val="Liberation Mono"/>
    <w:charset w:val="00"/>
    <w:family w:val="roman"/>
    <w:pitch w:val="default"/>
    <w:sig w:usb0="00000000" w:usb1="00000000" w:usb2="00000000" w:usb3="00000000" w:csb0="00000000" w:csb1="00000000"/>
  </w:font>
  <w:font w:name="Arial Bold">
    <w:altName w:val="Arial"/>
    <w:charset w:val="00"/>
    <w:family w:val="roman"/>
    <w:pitch w:val="default"/>
    <w:sig w:usb0="00000000" w:usb1="0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hicago">
    <w:altName w:val="Yu Gothic UI Semibold"/>
    <w:charset w:val="00"/>
    <w:family w:val="swiss"/>
    <w:pitch w:val="default"/>
    <w:sig w:usb0="00000000" w:usb1="00000000" w:usb2="00000000" w:usb3="00000000" w:csb0="00000001" w:csb1="00000000"/>
  </w:font>
  <w:font w:name="TimesET">
    <w:altName w:val="Liberation Mono"/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61D" w:rsidRDefault="001575C0">
    <w:pPr>
      <w:pStyle w:val="affd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C61A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4061D" w:rsidRDefault="0004061D">
    <w:pPr>
      <w:pStyle w:val="aff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61D" w:rsidRDefault="0004061D">
    <w:pPr>
      <w:pStyle w:val="affd"/>
      <w:ind w:right="360"/>
      <w:jc w:val="right"/>
    </w:pPr>
  </w:p>
  <w:p w:rsidR="0004061D" w:rsidRDefault="0004061D">
    <w:pPr>
      <w:pStyle w:val="af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A47" w:rsidRDefault="00E24A47">
      <w:pPr>
        <w:spacing w:after="0"/>
      </w:pPr>
      <w:r>
        <w:separator/>
      </w:r>
    </w:p>
  </w:footnote>
  <w:footnote w:type="continuationSeparator" w:id="1">
    <w:p w:rsidR="00E24A47" w:rsidRDefault="00E24A4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61D" w:rsidRDefault="0004061D">
    <w:pPr>
      <w:pStyle w:val="afe"/>
      <w:rPr>
        <w:rFonts w:ascii="Liberation Serif" w:hAnsi="Liberation Serif" w:cs="Liberation Serif"/>
      </w:rPr>
    </w:pPr>
  </w:p>
  <w:p w:rsidR="0004061D" w:rsidRDefault="0004061D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9"/>
    <w:multiLevelType w:val="multilevel"/>
    <w:tmpl w:val="00000009"/>
    <w:lvl w:ilvl="0">
      <w:start w:val="1"/>
      <w:numFmt w:val="decimal"/>
      <w:lvlText w:val="R[%1]"/>
      <w:lvlJc w:val="left"/>
      <w:pPr>
        <w:tabs>
          <w:tab w:val="left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pStyle w:val="20"/>
      <w:lvlText w:val="R[%1.%2]"/>
      <w:lvlJc w:val="left"/>
      <w:pPr>
        <w:tabs>
          <w:tab w:val="left" w:pos="964"/>
        </w:tabs>
        <w:ind w:left="964" w:hanging="964"/>
      </w:pPr>
      <w:rPr>
        <w:rFonts w:ascii="Arial" w:hAnsi="Arial" w:cs="Times New Roman" w:hint="default"/>
        <w:sz w:val="20"/>
        <w:szCs w:val="20"/>
      </w:rPr>
    </w:lvl>
    <w:lvl w:ilvl="2">
      <w:start w:val="1"/>
      <w:numFmt w:val="decimal"/>
      <w:lvlText w:val="R[%1.%2.%3]"/>
      <w:lvlJc w:val="left"/>
      <w:pPr>
        <w:tabs>
          <w:tab w:val="left" w:pos="1134"/>
        </w:tabs>
        <w:ind w:left="1134" w:hanging="1134"/>
      </w:pPr>
      <w:rPr>
        <w:rFonts w:ascii="Arial" w:hAnsi="Arial" w:cs="Times New Roman" w:hint="default"/>
        <w:sz w:val="20"/>
        <w:szCs w:val="20"/>
      </w:rPr>
    </w:lvl>
    <w:lvl w:ilvl="3">
      <w:start w:val="1"/>
      <w:numFmt w:val="decimal"/>
      <w:pStyle w:val="4"/>
      <w:lvlText w:val="R[ %1.%2.%3.%4]"/>
      <w:lvlJc w:val="left"/>
      <w:pPr>
        <w:tabs>
          <w:tab w:val="left" w:pos="1247"/>
        </w:tabs>
        <w:ind w:left="1247" w:hanging="1247"/>
      </w:pPr>
      <w:rPr>
        <w:rFonts w:ascii="Arial" w:hAnsi="Arial" w:cs="Times New Roman" w:hint="default"/>
        <w:sz w:val="20"/>
        <w:szCs w:val="20"/>
      </w:rPr>
    </w:lvl>
    <w:lvl w:ilvl="4">
      <w:start w:val="1"/>
      <w:numFmt w:val="decimal"/>
      <w:lvlText w:val="R[%1.%2.%3.%4.%5]"/>
      <w:lvlJc w:val="left"/>
      <w:pPr>
        <w:tabs>
          <w:tab w:val="left" w:pos="1361"/>
        </w:tabs>
        <w:ind w:left="1361" w:hanging="1361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5400"/>
        </w:tabs>
        <w:ind w:left="4320" w:hanging="1440"/>
      </w:pPr>
      <w:rPr>
        <w:rFonts w:cs="Times New Roman" w:hint="default"/>
      </w:rPr>
    </w:lvl>
  </w:abstractNum>
  <w:abstractNum w:abstractNumId="2">
    <w:nsid w:val="0000000B"/>
    <w:multiLevelType w:val="multilevel"/>
    <w:tmpl w:val="0000000B"/>
    <w:lvl w:ilvl="0">
      <w:start w:val="1"/>
      <w:numFmt w:val="decimal"/>
      <w:pStyle w:val="10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9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0000000E"/>
    <w:multiLevelType w:val="multilevel"/>
    <w:tmpl w:val="0000000E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H3h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H4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4">
    <w:nsid w:val="0000000F"/>
    <w:multiLevelType w:val="multilevel"/>
    <w:tmpl w:val="0000000F"/>
    <w:lvl w:ilvl="0">
      <w:start w:val="1"/>
      <w:numFmt w:val="bullet"/>
      <w:pStyle w:val="-"/>
      <w:lvlText w:val=""/>
      <w:lvlJc w:val="left"/>
      <w:pPr>
        <w:tabs>
          <w:tab w:val="left" w:pos="1571"/>
        </w:tabs>
        <w:ind w:left="1571" w:hanging="35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0000010"/>
    <w:multiLevelType w:val="multilevel"/>
    <w:tmpl w:val="00000010"/>
    <w:lvl w:ilvl="0">
      <w:start w:val="1"/>
      <w:numFmt w:val="bullet"/>
      <w:pStyle w:val="PlainText1"/>
      <w:lvlText w:val=""/>
      <w:lvlJc w:val="left"/>
      <w:pPr>
        <w:tabs>
          <w:tab w:val="left" w:pos="1134"/>
        </w:tabs>
        <w:ind w:left="1134" w:hanging="41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12"/>
    <w:multiLevelType w:val="multilevel"/>
    <w:tmpl w:val="00000012"/>
    <w:lvl w:ilvl="0">
      <w:start w:val="1"/>
      <w:numFmt w:val="bullet"/>
      <w:pStyle w:val="a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00000013"/>
    <w:multiLevelType w:val="multilevel"/>
    <w:tmpl w:val="00000013"/>
    <w:lvl w:ilvl="0">
      <w:start w:val="1"/>
      <w:numFmt w:val="decimal"/>
      <w:pStyle w:val="-0"/>
      <w:lvlText w:val="%1."/>
      <w:lvlJc w:val="center"/>
      <w:pPr>
        <w:tabs>
          <w:tab w:val="left" w:pos="0"/>
        </w:tabs>
        <w:ind w:left="0" w:firstLine="0"/>
      </w:pPr>
      <w:rPr>
        <w:rFonts w:cs="Times New Roman"/>
        <w:b/>
        <w:i w:val="0"/>
      </w:rPr>
    </w:lvl>
    <w:lvl w:ilvl="1">
      <w:start w:val="1"/>
      <w:numFmt w:val="decimal"/>
      <w:pStyle w:val="-1"/>
      <w:lvlText w:val="%1.%2"/>
      <w:lvlJc w:val="left"/>
      <w:pPr>
        <w:tabs>
          <w:tab w:val="left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2"/>
      <w:lvlText w:val="%1.%2.%3"/>
      <w:lvlJc w:val="left"/>
      <w:pPr>
        <w:tabs>
          <w:tab w:val="left" w:pos="851"/>
        </w:tabs>
        <w:ind w:left="851" w:hanging="851"/>
      </w:pPr>
      <w:rPr>
        <w:rFonts w:cs="Times New Roman"/>
        <w:b w:val="0"/>
        <w:bCs w:val="0"/>
        <w:i w:val="0"/>
        <w:iCs w:val="0"/>
      </w:rPr>
    </w:lvl>
    <w:lvl w:ilvl="3">
      <w:start w:val="1"/>
      <w:numFmt w:val="lowerLetter"/>
      <w:pStyle w:val="-3"/>
      <w:lvlText w:val="%4)"/>
      <w:lvlJc w:val="left"/>
      <w:pPr>
        <w:tabs>
          <w:tab w:val="left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134"/>
        </w:tabs>
        <w:ind w:left="1134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left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left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left" w:pos="3978"/>
        </w:tabs>
        <w:ind w:left="232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left" w:pos="4698"/>
        </w:tabs>
        <w:ind w:left="2898" w:hanging="1440"/>
      </w:pPr>
      <w:rPr>
        <w:rFonts w:cs="Times New Roman"/>
      </w:rPr>
    </w:lvl>
  </w:abstractNum>
  <w:abstractNum w:abstractNumId="8">
    <w:nsid w:val="00000015"/>
    <w:multiLevelType w:val="multilevel"/>
    <w:tmpl w:val="00000015"/>
    <w:lvl w:ilvl="0">
      <w:start w:val="1"/>
      <w:numFmt w:val="decimal"/>
      <w:pStyle w:val="2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>
    <w:nsid w:val="00000016"/>
    <w:multiLevelType w:val="multilevel"/>
    <w:tmpl w:val="00000016"/>
    <w:lvl w:ilvl="0">
      <w:start w:val="1"/>
      <w:numFmt w:val="decimal"/>
      <w:pStyle w:val="a0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pStyle w:val="26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18"/>
    <w:multiLevelType w:val="multilevel"/>
    <w:tmpl w:val="00000018"/>
    <w:lvl w:ilvl="0">
      <w:start w:val="1"/>
      <w:numFmt w:val="decimal"/>
      <w:pStyle w:val="11"/>
      <w:lvlText w:val="%1."/>
      <w:lvlJc w:val="left"/>
      <w:pPr>
        <w:tabs>
          <w:tab w:val="left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Restart w:val="0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Restart w:val="0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5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Restart w:val="0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Restart w:val="0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Restart w:val="0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Restart w:val="0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1">
    <w:nsid w:val="00000019"/>
    <w:multiLevelType w:val="multilevel"/>
    <w:tmpl w:val="00000019"/>
    <w:lvl w:ilvl="0">
      <w:start w:val="1"/>
      <w:numFmt w:val="decimal"/>
      <w:pStyle w:val="210"/>
      <w:lvlText w:val="%1."/>
      <w:lvlJc w:val="left"/>
      <w:pPr>
        <w:tabs>
          <w:tab w:val="left" w:pos="1571"/>
        </w:tabs>
        <w:ind w:left="1571" w:hanging="360"/>
      </w:pPr>
      <w:rPr>
        <w:rFonts w:hint="default"/>
      </w:rPr>
    </w:lvl>
    <w:lvl w:ilvl="1">
      <w:start w:val="1"/>
      <w:numFmt w:val="lowerLetter"/>
      <w:lvlRestart w:val="0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Restart w:val="0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Restart w:val="0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Restart w:val="0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Restart w:val="0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Restart w:val="0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Restart w:val="0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Restart w:val="0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>
    <w:nsid w:val="0000001F"/>
    <w:multiLevelType w:val="multilevel"/>
    <w:tmpl w:val="0000001F"/>
    <w:lvl w:ilvl="0">
      <w:numFmt w:val="bullet"/>
      <w:pStyle w:val="a1"/>
      <w:lvlText w:val="–"/>
      <w:lvlJc w:val="left"/>
      <w:pPr>
        <w:tabs>
          <w:tab w:val="left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Restart w:val="0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Restart w:val="0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0000021"/>
    <w:multiLevelType w:val="multilevel"/>
    <w:tmpl w:val="00000021"/>
    <w:lvl w:ilvl="0">
      <w:start w:val="1"/>
      <w:numFmt w:val="decimal"/>
      <w:pStyle w:val="22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23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pStyle w:val="30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>
    <w:nsid w:val="00000022"/>
    <w:multiLevelType w:val="multilevel"/>
    <w:tmpl w:val="00000022"/>
    <w:lvl w:ilvl="0">
      <w:start w:val="1"/>
      <w:numFmt w:val="bullet"/>
      <w:pStyle w:val="24"/>
      <w:lvlText w:val=""/>
      <w:lvlJc w:val="left"/>
      <w:pPr>
        <w:tabs>
          <w:tab w:val="left" w:pos="2890"/>
        </w:tabs>
        <w:ind w:left="2890" w:hanging="340"/>
      </w:pPr>
      <w:rPr>
        <w:rFonts w:ascii="Symbol" w:hAnsi="Symbol" w:cs="Times New Roman" w:hint="default"/>
      </w:rPr>
    </w:lvl>
    <w:lvl w:ilvl="1">
      <w:start w:val="1"/>
      <w:numFmt w:val="bullet"/>
      <w:lvlText w:val="•"/>
      <w:lvlJc w:val="left"/>
      <w:pPr>
        <w:tabs>
          <w:tab w:val="left" w:pos="2856"/>
        </w:tabs>
        <w:ind w:left="2856" w:hanging="306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left" w:pos="3576"/>
        </w:tabs>
        <w:ind w:left="3576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left" w:pos="4296"/>
        </w:tabs>
        <w:ind w:left="4296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left" w:pos="5016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left" w:pos="5736"/>
        </w:tabs>
        <w:ind w:left="5736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left" w:pos="6456"/>
        </w:tabs>
        <w:ind w:left="6456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left" w:pos="7176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left" w:pos="7896"/>
        </w:tabs>
        <w:ind w:left="7896" w:hanging="360"/>
      </w:pPr>
      <w:rPr>
        <w:rFonts w:ascii="Wingdings" w:hAnsi="Wingdings" w:hint="default"/>
      </w:rPr>
    </w:lvl>
  </w:abstractNum>
  <w:abstractNum w:abstractNumId="15">
    <w:nsid w:val="00000025"/>
    <w:multiLevelType w:val="multilevel"/>
    <w:tmpl w:val="00000025"/>
    <w:lvl w:ilvl="0">
      <w:start w:val="1"/>
      <w:numFmt w:val="bullet"/>
      <w:pStyle w:val="12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Restart w:val="0"/>
      <w:lvlText w:val="%4."/>
      <w:lvlJc w:val="left"/>
      <w:pPr>
        <w:ind w:left="3589" w:hanging="360"/>
      </w:pPr>
    </w:lvl>
    <w:lvl w:ilvl="4">
      <w:start w:val="1"/>
      <w:numFmt w:val="lowerLetter"/>
      <w:lvlRestart w:val="0"/>
      <w:lvlText w:val="%5."/>
      <w:lvlJc w:val="left"/>
      <w:pPr>
        <w:ind w:left="4309" w:hanging="360"/>
      </w:pPr>
    </w:lvl>
    <w:lvl w:ilvl="5">
      <w:start w:val="1"/>
      <w:numFmt w:val="lowerRoman"/>
      <w:lvlRestart w:val="0"/>
      <w:lvlText w:val="%6."/>
      <w:lvlJc w:val="right"/>
      <w:pPr>
        <w:ind w:left="5029" w:hanging="180"/>
      </w:pPr>
    </w:lvl>
    <w:lvl w:ilvl="6">
      <w:start w:val="1"/>
      <w:numFmt w:val="decimal"/>
      <w:lvlRestart w:val="0"/>
      <w:lvlText w:val="%7."/>
      <w:lvlJc w:val="left"/>
      <w:pPr>
        <w:ind w:left="5749" w:hanging="360"/>
      </w:pPr>
    </w:lvl>
    <w:lvl w:ilvl="7">
      <w:start w:val="1"/>
      <w:numFmt w:val="lowerLetter"/>
      <w:lvlRestart w:val="0"/>
      <w:lvlText w:val="%8."/>
      <w:lvlJc w:val="left"/>
      <w:pPr>
        <w:ind w:left="6469" w:hanging="360"/>
      </w:pPr>
    </w:lvl>
    <w:lvl w:ilvl="8">
      <w:start w:val="1"/>
      <w:numFmt w:val="lowerRoman"/>
      <w:lvlRestart w:val="0"/>
      <w:lvlText w:val="%9."/>
      <w:lvlJc w:val="right"/>
      <w:pPr>
        <w:ind w:left="7189" w:hanging="180"/>
      </w:pPr>
    </w:lvl>
  </w:abstractNum>
  <w:abstractNum w:abstractNumId="16">
    <w:nsid w:val="00000029"/>
    <w:multiLevelType w:val="multilevel"/>
    <w:tmpl w:val="00000029"/>
    <w:lvl w:ilvl="0">
      <w:start w:val="1"/>
      <w:numFmt w:val="decimal"/>
      <w:pStyle w:val="4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0000002C"/>
    <w:multiLevelType w:val="multilevel"/>
    <w:tmpl w:val="0000002C"/>
    <w:lvl w:ilvl="0">
      <w:start w:val="1"/>
      <w:numFmt w:val="decimal"/>
      <w:pStyle w:val="a2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>
    <w:nsid w:val="00000030"/>
    <w:multiLevelType w:val="multilevel"/>
    <w:tmpl w:val="00000030"/>
    <w:lvl w:ilvl="0">
      <w:start w:val="1"/>
      <w:numFmt w:val="upperRoman"/>
      <w:pStyle w:val="13"/>
      <w:lvlText w:val="Раздел %1."/>
      <w:lvlJc w:val="left"/>
      <w:pPr>
        <w:tabs>
          <w:tab w:val="left" w:pos="2268"/>
        </w:tabs>
        <w:ind w:left="2268" w:hanging="2268"/>
      </w:pPr>
      <w:rPr>
        <w:rFonts w:cs="Times New Roman" w:hint="default"/>
        <w:sz w:val="28"/>
        <w:szCs w:val="28"/>
      </w:rPr>
    </w:lvl>
    <w:lvl w:ilvl="1">
      <w:start w:val="1"/>
      <w:numFmt w:val="decimal"/>
      <w:pStyle w:val="25"/>
      <w:lvlText w:val="Статья %2."/>
      <w:lvlJc w:val="left"/>
      <w:pPr>
        <w:tabs>
          <w:tab w:val="left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2">
      <w:start w:val="1"/>
      <w:numFmt w:val="decimal"/>
      <w:pStyle w:val="31"/>
      <w:lvlText w:val="%2.%3."/>
      <w:lvlJc w:val="left"/>
      <w:pPr>
        <w:tabs>
          <w:tab w:val="left" w:pos="1134"/>
        </w:tabs>
        <w:ind w:left="1134" w:hanging="1134"/>
      </w:pPr>
      <w:rPr>
        <w:rFonts w:cs="Times New Roman" w:hint="default"/>
        <w:b/>
      </w:rPr>
    </w:lvl>
    <w:lvl w:ilvl="3">
      <w:start w:val="1"/>
      <w:numFmt w:val="decimal"/>
      <w:pStyle w:val="41"/>
      <w:lvlText w:val="%2.%3.%4."/>
      <w:lvlJc w:val="left"/>
      <w:pPr>
        <w:tabs>
          <w:tab w:val="left" w:pos="2394"/>
        </w:tabs>
        <w:ind w:left="2394" w:hanging="1134"/>
      </w:pPr>
      <w:rPr>
        <w:rFonts w:cs="Times New Roman" w:hint="default"/>
        <w:b w:val="0"/>
        <w:i w:val="0"/>
        <w:color w:val="auto"/>
      </w:rPr>
    </w:lvl>
    <w:lvl w:ilvl="4">
      <w:start w:val="1"/>
      <w:numFmt w:val="russianLower"/>
      <w:pStyle w:val="50"/>
      <w:lvlText w:val="(%5)"/>
      <w:lvlJc w:val="left"/>
      <w:pPr>
        <w:tabs>
          <w:tab w:val="left" w:pos="2835"/>
        </w:tabs>
        <w:ind w:left="2835" w:hanging="567"/>
      </w:pPr>
      <w:rPr>
        <w:rFonts w:cs="Times New Roman" w:hint="default"/>
        <w:b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left" w:pos="2835"/>
        </w:tabs>
        <w:ind w:left="2835" w:hanging="567"/>
      </w:pPr>
      <w:rPr>
        <w:rFonts w:cs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left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320"/>
        </w:tabs>
        <w:ind w:left="4320" w:hanging="1440"/>
      </w:pPr>
      <w:rPr>
        <w:rFonts w:cs="Times New Roman" w:hint="default"/>
      </w:rPr>
    </w:lvl>
  </w:abstractNum>
  <w:abstractNum w:abstractNumId="19">
    <w:nsid w:val="00000033"/>
    <w:multiLevelType w:val="multilevel"/>
    <w:tmpl w:val="00000033"/>
    <w:lvl w:ilvl="0">
      <w:start w:val="1"/>
      <w:numFmt w:val="decimal"/>
      <w:pStyle w:val="32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69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20">
    <w:nsid w:val="00000034"/>
    <w:multiLevelType w:val="multilevel"/>
    <w:tmpl w:val="00000034"/>
    <w:lvl w:ilvl="0">
      <w:start w:val="1"/>
      <w:numFmt w:val="decimal"/>
      <w:pStyle w:val="14"/>
      <w:lvlText w:val="%1."/>
      <w:lvlJc w:val="left"/>
      <w:pPr>
        <w:tabs>
          <w:tab w:val="left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Restart w:val="0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Restart w:val="0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Restart w:val="0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Restart w:val="0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Restart w:val="0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Restart w:val="0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1">
    <w:nsid w:val="00000035"/>
    <w:multiLevelType w:val="multilevel"/>
    <w:tmpl w:val="00000035"/>
    <w:lvl w:ilvl="0">
      <w:start w:val="1"/>
      <w:numFmt w:val="decimal"/>
      <w:pStyle w:val="310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Restart w:val="0"/>
      <w:lvlText w:val="%4."/>
      <w:lvlJc w:val="left"/>
      <w:pPr>
        <w:ind w:left="3589" w:hanging="360"/>
      </w:pPr>
    </w:lvl>
    <w:lvl w:ilvl="4">
      <w:start w:val="1"/>
      <w:numFmt w:val="lowerLetter"/>
      <w:lvlRestart w:val="0"/>
      <w:pStyle w:val="5Arial10"/>
      <w:lvlText w:val="%5."/>
      <w:lvlJc w:val="left"/>
      <w:pPr>
        <w:ind w:left="4309" w:hanging="360"/>
      </w:pPr>
    </w:lvl>
    <w:lvl w:ilvl="5">
      <w:start w:val="1"/>
      <w:numFmt w:val="lowerRoman"/>
      <w:lvlRestart w:val="0"/>
      <w:lvlText w:val="%6."/>
      <w:lvlJc w:val="right"/>
      <w:pPr>
        <w:ind w:left="5029" w:hanging="180"/>
      </w:pPr>
    </w:lvl>
    <w:lvl w:ilvl="6">
      <w:start w:val="1"/>
      <w:numFmt w:val="decimal"/>
      <w:lvlRestart w:val="0"/>
      <w:lvlText w:val="%7."/>
      <w:lvlJc w:val="left"/>
      <w:pPr>
        <w:ind w:left="5749" w:hanging="360"/>
      </w:pPr>
    </w:lvl>
    <w:lvl w:ilvl="7">
      <w:start w:val="1"/>
      <w:numFmt w:val="lowerLetter"/>
      <w:lvlRestart w:val="0"/>
      <w:lvlText w:val="%8."/>
      <w:lvlJc w:val="left"/>
      <w:pPr>
        <w:ind w:left="6469" w:hanging="360"/>
      </w:pPr>
    </w:lvl>
    <w:lvl w:ilvl="8">
      <w:start w:val="1"/>
      <w:numFmt w:val="lowerRoman"/>
      <w:lvlRestart w:val="0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17"/>
  </w:num>
  <w:num w:numId="5">
    <w:abstractNumId w:val="13"/>
  </w:num>
  <w:num w:numId="6">
    <w:abstractNumId w:val="9"/>
  </w:num>
  <w:num w:numId="7">
    <w:abstractNumId w:val="5"/>
  </w:num>
  <w:num w:numId="8">
    <w:abstractNumId w:val="12"/>
  </w:num>
  <w:num w:numId="9">
    <w:abstractNumId w:val="11"/>
  </w:num>
  <w:num w:numId="10">
    <w:abstractNumId w:val="21"/>
  </w:num>
  <w:num w:numId="11">
    <w:abstractNumId w:val="4"/>
  </w:num>
  <w:num w:numId="12">
    <w:abstractNumId w:val="15"/>
  </w:num>
  <w:num w:numId="13">
    <w:abstractNumId w:val="3"/>
  </w:num>
  <w:num w:numId="14">
    <w:abstractNumId w:val="14"/>
  </w:num>
  <w:num w:numId="15">
    <w:abstractNumId w:val="2"/>
  </w:num>
  <w:num w:numId="16">
    <w:abstractNumId w:val="16"/>
  </w:num>
  <w:num w:numId="17">
    <w:abstractNumId w:val="6"/>
  </w:num>
  <w:num w:numId="18">
    <w:abstractNumId w:val="20"/>
  </w:num>
  <w:num w:numId="19">
    <w:abstractNumId w:val="10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BD00D9"/>
    <w:rsid w:val="000159EE"/>
    <w:rsid w:val="0004061D"/>
    <w:rsid w:val="000554F6"/>
    <w:rsid w:val="00062EA0"/>
    <w:rsid w:val="000A0DF4"/>
    <w:rsid w:val="000C5D8A"/>
    <w:rsid w:val="000E5E30"/>
    <w:rsid w:val="000F4751"/>
    <w:rsid w:val="0013312B"/>
    <w:rsid w:val="001343D8"/>
    <w:rsid w:val="001441C8"/>
    <w:rsid w:val="001458D6"/>
    <w:rsid w:val="001575C0"/>
    <w:rsid w:val="001A3B3A"/>
    <w:rsid w:val="001A49AD"/>
    <w:rsid w:val="002224C8"/>
    <w:rsid w:val="00291D9D"/>
    <w:rsid w:val="002956A6"/>
    <w:rsid w:val="002F7381"/>
    <w:rsid w:val="00301800"/>
    <w:rsid w:val="003222AD"/>
    <w:rsid w:val="003447B6"/>
    <w:rsid w:val="003455B7"/>
    <w:rsid w:val="00362BCE"/>
    <w:rsid w:val="00376C42"/>
    <w:rsid w:val="00403D3D"/>
    <w:rsid w:val="004261F9"/>
    <w:rsid w:val="00435994"/>
    <w:rsid w:val="00443ACA"/>
    <w:rsid w:val="00447D63"/>
    <w:rsid w:val="00475CA6"/>
    <w:rsid w:val="004811ED"/>
    <w:rsid w:val="004B13E9"/>
    <w:rsid w:val="004D3D5A"/>
    <w:rsid w:val="004D7D0F"/>
    <w:rsid w:val="005267A3"/>
    <w:rsid w:val="005272D5"/>
    <w:rsid w:val="00527AB6"/>
    <w:rsid w:val="00550856"/>
    <w:rsid w:val="00551DE6"/>
    <w:rsid w:val="00571CC3"/>
    <w:rsid w:val="005813E2"/>
    <w:rsid w:val="005A3277"/>
    <w:rsid w:val="005B1CF2"/>
    <w:rsid w:val="005C5105"/>
    <w:rsid w:val="005E7059"/>
    <w:rsid w:val="005F48ED"/>
    <w:rsid w:val="005F6BE7"/>
    <w:rsid w:val="006066FF"/>
    <w:rsid w:val="00612333"/>
    <w:rsid w:val="006228D7"/>
    <w:rsid w:val="006322F5"/>
    <w:rsid w:val="006B149C"/>
    <w:rsid w:val="006F6D84"/>
    <w:rsid w:val="0072087E"/>
    <w:rsid w:val="007412CD"/>
    <w:rsid w:val="00747BEE"/>
    <w:rsid w:val="00757623"/>
    <w:rsid w:val="00795908"/>
    <w:rsid w:val="007C4BCB"/>
    <w:rsid w:val="007D3749"/>
    <w:rsid w:val="007D79B2"/>
    <w:rsid w:val="00833E4F"/>
    <w:rsid w:val="00843736"/>
    <w:rsid w:val="00875B57"/>
    <w:rsid w:val="00875CF1"/>
    <w:rsid w:val="008D1E19"/>
    <w:rsid w:val="008F7731"/>
    <w:rsid w:val="00912F95"/>
    <w:rsid w:val="009229D9"/>
    <w:rsid w:val="00922C8B"/>
    <w:rsid w:val="00935BA4"/>
    <w:rsid w:val="00943D74"/>
    <w:rsid w:val="009E50A0"/>
    <w:rsid w:val="009F4DC3"/>
    <w:rsid w:val="00A23595"/>
    <w:rsid w:val="00A279D4"/>
    <w:rsid w:val="00A74FC4"/>
    <w:rsid w:val="00A76FDE"/>
    <w:rsid w:val="00AC4217"/>
    <w:rsid w:val="00AC5281"/>
    <w:rsid w:val="00AC75FD"/>
    <w:rsid w:val="00AD4AF0"/>
    <w:rsid w:val="00B02A15"/>
    <w:rsid w:val="00B25EBD"/>
    <w:rsid w:val="00B433AA"/>
    <w:rsid w:val="00BB231A"/>
    <w:rsid w:val="00BB304F"/>
    <w:rsid w:val="00BD00D9"/>
    <w:rsid w:val="00BE2519"/>
    <w:rsid w:val="00C5213E"/>
    <w:rsid w:val="00C60562"/>
    <w:rsid w:val="00C85FD1"/>
    <w:rsid w:val="00CB1F7B"/>
    <w:rsid w:val="00CD0958"/>
    <w:rsid w:val="00CD62C7"/>
    <w:rsid w:val="00CF2050"/>
    <w:rsid w:val="00D04944"/>
    <w:rsid w:val="00D21EF9"/>
    <w:rsid w:val="00D27333"/>
    <w:rsid w:val="00D774C0"/>
    <w:rsid w:val="00D8748C"/>
    <w:rsid w:val="00D94DD7"/>
    <w:rsid w:val="00DA2401"/>
    <w:rsid w:val="00DC61A6"/>
    <w:rsid w:val="00DD118C"/>
    <w:rsid w:val="00DF5801"/>
    <w:rsid w:val="00E24A47"/>
    <w:rsid w:val="00E37DA0"/>
    <w:rsid w:val="00E60301"/>
    <w:rsid w:val="00E849E3"/>
    <w:rsid w:val="00EA10E7"/>
    <w:rsid w:val="00EC2FA9"/>
    <w:rsid w:val="00F40606"/>
    <w:rsid w:val="00F4494C"/>
    <w:rsid w:val="00F51F0D"/>
    <w:rsid w:val="00F63863"/>
    <w:rsid w:val="00F711B0"/>
    <w:rsid w:val="00F853C3"/>
    <w:rsid w:val="00FD019A"/>
    <w:rsid w:val="00FF06EC"/>
    <w:rsid w:val="05510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footnote text" w:semiHidden="0" w:uiPriority="0"/>
    <w:lsdException w:name="annotation text" w:semiHidden="0" w:uiPriority="0"/>
    <w:lsdException w:name="header" w:semiHidden="0" w:unhideWhenUsed="0"/>
    <w:lsdException w:name="footer" w:semiHidden="0" w:uiPriority="0" w:unhideWhenUsed="0"/>
    <w:lsdException w:name="caption" w:semiHidden="0" w:uiPriority="0" w:unhideWhenUsed="0" w:qFormat="1"/>
    <w:lsdException w:name="table of figures" w:semiHidden="0" w:uiPriority="0" w:unhideWhenUsed="0"/>
    <w:lsdException w:name="footnote reference" w:semiHidden="0" w:uiPriority="0"/>
    <w:lsdException w:name="annotation reference" w:semiHidden="0" w:uiPriority="0"/>
    <w:lsdException w:name="page number" w:semiHidden="0" w:uiPriority="0" w:unhideWhenUsed="0"/>
    <w:lsdException w:name="endnote reference" w:semiHidden="0" w:uiPriority="0"/>
    <w:lsdException w:name="endnote text" w:semiHidden="0" w:uiPriority="0"/>
    <w:lsdException w:name="table of authorities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/>
    <w:lsdException w:name="Subtitle" w:semiHidden="0" w:uiPriority="0" w:unhideWhenUsed="0" w:qFormat="1"/>
    <w:lsdException w:name="Body Text First Indent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Normal (Web)" w:semiHidden="0" w:uiPriority="0" w:qFormat="1"/>
    <w:lsdException w:name="HTML Preformatted" w:semiHidden="0" w:uiPriority="0" w:unhideWhenUsed="0"/>
    <w:lsdException w:name="Normal Table" w:qFormat="1"/>
    <w:lsdException w:name="annotation subject" w:semiHidden="0" w:uiPriority="0"/>
    <w:lsdException w:name="Balloon Text" w:semiHidden="0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st Paragraph" w:semiHidden="0" w:uiPriority="0" w:unhideWhenUsed="0" w:qFormat="1"/>
    <w:lsdException w:name="Intense Quote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04061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3"/>
    <w:next w:val="a3"/>
    <w:link w:val="15"/>
    <w:qFormat/>
    <w:rsid w:val="0004061D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3"/>
    <w:next w:val="a3"/>
    <w:link w:val="27"/>
    <w:qFormat/>
    <w:rsid w:val="0004061D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3"/>
    <w:next w:val="a3"/>
    <w:link w:val="33"/>
    <w:qFormat/>
    <w:rsid w:val="0004061D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2">
    <w:name w:val="heading 4"/>
    <w:basedOn w:val="a3"/>
    <w:next w:val="a3"/>
    <w:link w:val="43"/>
    <w:qFormat/>
    <w:rsid w:val="0004061D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1">
    <w:name w:val="heading 5"/>
    <w:basedOn w:val="a3"/>
    <w:next w:val="a3"/>
    <w:link w:val="52"/>
    <w:qFormat/>
    <w:rsid w:val="0004061D"/>
    <w:p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0">
    <w:name w:val="heading 6"/>
    <w:basedOn w:val="a3"/>
    <w:next w:val="a3"/>
    <w:link w:val="61"/>
    <w:qFormat/>
    <w:rsid w:val="0004061D"/>
    <w:p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3"/>
    <w:next w:val="a3"/>
    <w:link w:val="70"/>
    <w:qFormat/>
    <w:rsid w:val="0004061D"/>
    <w:p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3"/>
    <w:next w:val="a3"/>
    <w:link w:val="80"/>
    <w:qFormat/>
    <w:rsid w:val="0004061D"/>
    <w:p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3"/>
    <w:next w:val="a3"/>
    <w:link w:val="90"/>
    <w:qFormat/>
    <w:rsid w:val="0004061D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FollowedHyperlink"/>
    <w:rsid w:val="0004061D"/>
    <w:rPr>
      <w:color w:val="800000"/>
      <w:u w:val="single"/>
    </w:rPr>
  </w:style>
  <w:style w:type="character" w:styleId="a8">
    <w:name w:val="footnote reference"/>
    <w:basedOn w:val="a4"/>
    <w:unhideWhenUsed/>
    <w:rsid w:val="0004061D"/>
    <w:rPr>
      <w:vertAlign w:val="superscript"/>
    </w:rPr>
  </w:style>
  <w:style w:type="character" w:styleId="a9">
    <w:name w:val="annotation reference"/>
    <w:unhideWhenUsed/>
    <w:rsid w:val="0004061D"/>
    <w:rPr>
      <w:sz w:val="16"/>
      <w:szCs w:val="16"/>
    </w:rPr>
  </w:style>
  <w:style w:type="character" w:styleId="aa">
    <w:name w:val="endnote reference"/>
    <w:basedOn w:val="a4"/>
    <w:unhideWhenUsed/>
    <w:rsid w:val="0004061D"/>
    <w:rPr>
      <w:vertAlign w:val="superscript"/>
    </w:rPr>
  </w:style>
  <w:style w:type="character" w:styleId="ab">
    <w:name w:val="Emphasis"/>
    <w:qFormat/>
    <w:rsid w:val="0004061D"/>
    <w:rPr>
      <w:rFonts w:ascii="Calibri" w:hAnsi="Calibri" w:cs="Times New Roman"/>
      <w:b/>
      <w:i/>
      <w:iCs/>
    </w:rPr>
  </w:style>
  <w:style w:type="character" w:styleId="ac">
    <w:name w:val="Hyperlink"/>
    <w:rsid w:val="0004061D"/>
    <w:rPr>
      <w:color w:val="0000FF"/>
      <w:u w:val="single"/>
    </w:rPr>
  </w:style>
  <w:style w:type="character" w:styleId="ad">
    <w:name w:val="page number"/>
    <w:basedOn w:val="16"/>
    <w:rsid w:val="0004061D"/>
  </w:style>
  <w:style w:type="character" w:customStyle="1" w:styleId="16">
    <w:name w:val="Основной шрифт абзаца1"/>
    <w:rsid w:val="0004061D"/>
  </w:style>
  <w:style w:type="character" w:styleId="ae">
    <w:name w:val="Strong"/>
    <w:qFormat/>
    <w:rsid w:val="0004061D"/>
    <w:rPr>
      <w:b/>
      <w:bCs/>
    </w:rPr>
  </w:style>
  <w:style w:type="paragraph" w:styleId="af">
    <w:name w:val="Balloon Text"/>
    <w:basedOn w:val="a3"/>
    <w:link w:val="af0"/>
    <w:unhideWhenUsed/>
    <w:rsid w:val="0004061D"/>
    <w:pPr>
      <w:spacing w:after="0" w:line="240" w:lineRule="auto"/>
    </w:pPr>
    <w:rPr>
      <w:rFonts w:ascii="Calibri" w:hAnsi="Calibri"/>
      <w:sz w:val="18"/>
      <w:szCs w:val="18"/>
    </w:rPr>
  </w:style>
  <w:style w:type="paragraph" w:styleId="28">
    <w:name w:val="Body Text 2"/>
    <w:basedOn w:val="a3"/>
    <w:link w:val="29"/>
    <w:rsid w:val="0004061D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Plain Text"/>
    <w:basedOn w:val="a3"/>
    <w:link w:val="af2"/>
    <w:rsid w:val="0004061D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paragraph" w:styleId="34">
    <w:name w:val="Body Text Indent 3"/>
    <w:basedOn w:val="a3"/>
    <w:link w:val="35"/>
    <w:rsid w:val="0004061D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styleId="af3">
    <w:name w:val="endnote text"/>
    <w:basedOn w:val="a3"/>
    <w:link w:val="af4"/>
    <w:unhideWhenUsed/>
    <w:rsid w:val="0004061D"/>
    <w:pPr>
      <w:spacing w:after="0" w:line="240" w:lineRule="auto"/>
    </w:pPr>
    <w:rPr>
      <w:sz w:val="20"/>
      <w:szCs w:val="20"/>
    </w:rPr>
  </w:style>
  <w:style w:type="paragraph" w:styleId="af5">
    <w:name w:val="caption"/>
    <w:basedOn w:val="a3"/>
    <w:next w:val="a3"/>
    <w:qFormat/>
    <w:rsid w:val="0004061D"/>
    <w:pPr>
      <w:spacing w:after="200" w:line="276" w:lineRule="auto"/>
    </w:pPr>
    <w:rPr>
      <w:rFonts w:ascii="Calibri" w:eastAsia="Calibri" w:hAnsi="Calibri" w:cs="Times New Roman"/>
      <w:b/>
      <w:bCs/>
      <w:sz w:val="20"/>
      <w:szCs w:val="20"/>
    </w:rPr>
  </w:style>
  <w:style w:type="paragraph" w:styleId="af6">
    <w:name w:val="annotation text"/>
    <w:basedOn w:val="a3"/>
    <w:link w:val="af7"/>
    <w:unhideWhenUsed/>
    <w:rsid w:val="000406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annotation subject"/>
    <w:basedOn w:val="af6"/>
    <w:next w:val="af6"/>
    <w:link w:val="af9"/>
    <w:unhideWhenUsed/>
    <w:rsid w:val="0004061D"/>
    <w:rPr>
      <w:b/>
      <w:bCs/>
    </w:rPr>
  </w:style>
  <w:style w:type="paragraph" w:styleId="afa">
    <w:name w:val="Document Map"/>
    <w:basedOn w:val="a3"/>
    <w:link w:val="afb"/>
    <w:rsid w:val="0004061D"/>
    <w:pPr>
      <w:shd w:val="clear" w:color="auto" w:fill="000080"/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styleId="afc">
    <w:name w:val="footnote text"/>
    <w:basedOn w:val="a3"/>
    <w:link w:val="afd"/>
    <w:unhideWhenUsed/>
    <w:rsid w:val="0004061D"/>
    <w:pPr>
      <w:spacing w:after="0" w:line="240" w:lineRule="auto"/>
    </w:pPr>
    <w:rPr>
      <w:sz w:val="20"/>
      <w:szCs w:val="20"/>
    </w:rPr>
  </w:style>
  <w:style w:type="paragraph" w:styleId="81">
    <w:name w:val="toc 8"/>
    <w:basedOn w:val="a3"/>
    <w:next w:val="a3"/>
    <w:rsid w:val="0004061D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header"/>
    <w:basedOn w:val="a3"/>
    <w:link w:val="aff"/>
    <w:uiPriority w:val="99"/>
    <w:rsid w:val="0004061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91">
    <w:name w:val="toc 9"/>
    <w:basedOn w:val="a3"/>
    <w:next w:val="a3"/>
    <w:rsid w:val="0004061D"/>
    <w:pPr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3"/>
    <w:next w:val="a3"/>
    <w:rsid w:val="0004061D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Body Text"/>
    <w:basedOn w:val="a3"/>
    <w:link w:val="aff1"/>
    <w:qFormat/>
    <w:rsid w:val="000406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7">
    <w:name w:val="toc 1"/>
    <w:basedOn w:val="a3"/>
    <w:next w:val="a3"/>
    <w:link w:val="18"/>
    <w:rsid w:val="000406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table of authorities"/>
    <w:basedOn w:val="a3"/>
    <w:next w:val="a3"/>
    <w:rsid w:val="0004061D"/>
    <w:pPr>
      <w:spacing w:after="0" w:line="240" w:lineRule="auto"/>
      <w:ind w:left="200" w:hanging="200"/>
      <w:jc w:val="both"/>
    </w:pPr>
    <w:rPr>
      <w:rFonts w:ascii="Arial" w:eastAsia="Times New Roman" w:hAnsi="Arial" w:cs="Times New Roman"/>
      <w:sz w:val="20"/>
      <w:szCs w:val="20"/>
    </w:rPr>
  </w:style>
  <w:style w:type="paragraph" w:styleId="62">
    <w:name w:val="toc 6"/>
    <w:basedOn w:val="a3"/>
    <w:next w:val="a3"/>
    <w:rsid w:val="0004061D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table of figures"/>
    <w:basedOn w:val="a3"/>
    <w:next w:val="a3"/>
    <w:rsid w:val="0004061D"/>
    <w:pPr>
      <w:tabs>
        <w:tab w:val="left" w:pos="2268"/>
        <w:tab w:val="right" w:leader="dot" w:pos="9072"/>
      </w:tabs>
      <w:spacing w:before="40" w:after="40" w:line="240" w:lineRule="auto"/>
      <w:ind w:left="851"/>
      <w:jc w:val="both"/>
    </w:pPr>
    <w:rPr>
      <w:rFonts w:ascii="Arial" w:eastAsia="Times New Roman" w:hAnsi="Arial" w:cs="Times New Roman"/>
      <w:sz w:val="20"/>
      <w:szCs w:val="20"/>
    </w:rPr>
  </w:style>
  <w:style w:type="paragraph" w:styleId="36">
    <w:name w:val="toc 3"/>
    <w:basedOn w:val="a3"/>
    <w:next w:val="a3"/>
    <w:rsid w:val="0004061D"/>
    <w:pPr>
      <w:spacing w:after="0" w:line="240" w:lineRule="auto"/>
      <w:ind w:left="4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a">
    <w:name w:val="toc 2"/>
    <w:basedOn w:val="a3"/>
    <w:next w:val="a3"/>
    <w:rsid w:val="0004061D"/>
    <w:pPr>
      <w:spacing w:after="0" w:line="240" w:lineRule="auto"/>
      <w:ind w:left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4">
    <w:name w:val="toc 4"/>
    <w:basedOn w:val="a3"/>
    <w:next w:val="a3"/>
    <w:rsid w:val="0004061D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3">
    <w:name w:val="toc 5"/>
    <w:basedOn w:val="a3"/>
    <w:next w:val="a3"/>
    <w:rsid w:val="0004061D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4">
    <w:name w:val="List Bullet 5"/>
    <w:basedOn w:val="a3"/>
    <w:rsid w:val="0004061D"/>
    <w:pPr>
      <w:tabs>
        <w:tab w:val="left" w:pos="2509"/>
      </w:tabs>
      <w:spacing w:before="60" w:after="60" w:line="240" w:lineRule="auto"/>
      <w:ind w:left="2506" w:hanging="357"/>
      <w:jc w:val="both"/>
    </w:pPr>
    <w:rPr>
      <w:rFonts w:ascii="Arial" w:eastAsia="Times New Roman" w:hAnsi="Arial" w:cs="Times New Roman"/>
      <w:sz w:val="24"/>
      <w:szCs w:val="20"/>
    </w:rPr>
  </w:style>
  <w:style w:type="paragraph" w:styleId="aff4">
    <w:name w:val="Body Text First Indent"/>
    <w:basedOn w:val="aff0"/>
    <w:link w:val="aff5"/>
    <w:rsid w:val="0004061D"/>
    <w:pPr>
      <w:ind w:firstLine="283"/>
    </w:pPr>
  </w:style>
  <w:style w:type="paragraph" w:styleId="45">
    <w:name w:val="List Bullet 4"/>
    <w:basedOn w:val="a3"/>
    <w:rsid w:val="0004061D"/>
    <w:pPr>
      <w:tabs>
        <w:tab w:val="left" w:pos="1209"/>
      </w:tabs>
      <w:spacing w:after="0" w:line="240" w:lineRule="auto"/>
      <w:ind w:left="1209" w:hanging="36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Body Text Indent"/>
    <w:basedOn w:val="a3"/>
    <w:link w:val="aff7"/>
    <w:rsid w:val="0004061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f8">
    <w:name w:val="List Bullet"/>
    <w:basedOn w:val="a3"/>
    <w:rsid w:val="0004061D"/>
    <w:pPr>
      <w:keepLines/>
      <w:tabs>
        <w:tab w:val="left" w:pos="4857"/>
      </w:tabs>
      <w:spacing w:after="120" w:line="288" w:lineRule="auto"/>
      <w:ind w:left="3780" w:firstLine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Bullet 2"/>
    <w:basedOn w:val="a3"/>
    <w:rsid w:val="0004061D"/>
    <w:pPr>
      <w:numPr>
        <w:numId w:val="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List Bullet 3"/>
    <w:basedOn w:val="a3"/>
    <w:rsid w:val="0004061D"/>
    <w:pPr>
      <w:numPr>
        <w:numId w:val="3"/>
      </w:numPr>
      <w:tabs>
        <w:tab w:val="left" w:pos="1469"/>
      </w:tabs>
      <w:spacing w:before="60" w:after="6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aff9">
    <w:name w:val="Title"/>
    <w:basedOn w:val="19"/>
    <w:next w:val="affa"/>
    <w:link w:val="affb"/>
    <w:qFormat/>
    <w:rsid w:val="0004061D"/>
  </w:style>
  <w:style w:type="paragraph" w:customStyle="1" w:styleId="19">
    <w:name w:val="Заголовок1"/>
    <w:basedOn w:val="a3"/>
    <w:next w:val="aff0"/>
    <w:rsid w:val="0004061D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fa">
    <w:name w:val="Subtitle"/>
    <w:basedOn w:val="19"/>
    <w:next w:val="aff0"/>
    <w:link w:val="affc"/>
    <w:qFormat/>
    <w:rsid w:val="0004061D"/>
    <w:pPr>
      <w:jc w:val="center"/>
    </w:pPr>
    <w:rPr>
      <w:i/>
      <w:iCs/>
    </w:rPr>
  </w:style>
  <w:style w:type="paragraph" w:styleId="affd">
    <w:name w:val="footer"/>
    <w:basedOn w:val="a3"/>
    <w:link w:val="affe"/>
    <w:rsid w:val="0004061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2">
    <w:name w:val="List Number"/>
    <w:basedOn w:val="a3"/>
    <w:rsid w:val="0004061D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List Number 2"/>
    <w:basedOn w:val="a3"/>
    <w:rsid w:val="0004061D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">
    <w:name w:val="List"/>
    <w:basedOn w:val="aff0"/>
    <w:rsid w:val="0004061D"/>
    <w:rPr>
      <w:rFonts w:cs="Tahoma"/>
    </w:rPr>
  </w:style>
  <w:style w:type="paragraph" w:styleId="afff0">
    <w:name w:val="Normal (Web)"/>
    <w:basedOn w:val="a3"/>
    <w:unhideWhenUsed/>
    <w:qFormat/>
    <w:rsid w:val="00040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Body Text 3"/>
    <w:basedOn w:val="a3"/>
    <w:link w:val="38"/>
    <w:rsid w:val="0004061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styleId="2b">
    <w:name w:val="Body Text Indent 2"/>
    <w:basedOn w:val="a3"/>
    <w:link w:val="2c"/>
    <w:rsid w:val="0004061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paragraph" w:styleId="HTML">
    <w:name w:val="HTML Preformatted"/>
    <w:basedOn w:val="a3"/>
    <w:link w:val="HTML0"/>
    <w:rsid w:val="0004061D"/>
    <w:pPr>
      <w:suppressAutoHyphens/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ff1">
    <w:name w:val="Block Text"/>
    <w:basedOn w:val="a3"/>
    <w:link w:val="afff2"/>
    <w:rsid w:val="0004061D"/>
    <w:pPr>
      <w:tabs>
        <w:tab w:val="left" w:pos="792"/>
      </w:tabs>
      <w:spacing w:after="0" w:line="240" w:lineRule="auto"/>
      <w:ind w:left="851" w:right="42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3">
    <w:name w:val="Table Grid"/>
    <w:basedOn w:val="a5"/>
    <w:uiPriority w:val="59"/>
    <w:rsid w:val="0004061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4061D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Nonformat">
    <w:name w:val="ConsPlusNonformat"/>
    <w:rsid w:val="0004061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4061D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Cell">
    <w:name w:val="ConsPlusCell"/>
    <w:rsid w:val="0004061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04061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04061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04061D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04061D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customStyle="1" w:styleId="af4">
    <w:name w:val="Текст концевой сноски Знак"/>
    <w:basedOn w:val="a4"/>
    <w:link w:val="af3"/>
    <w:rsid w:val="0004061D"/>
    <w:rPr>
      <w:sz w:val="20"/>
      <w:szCs w:val="20"/>
    </w:rPr>
  </w:style>
  <w:style w:type="character" w:customStyle="1" w:styleId="afd">
    <w:name w:val="Текст сноски Знак"/>
    <w:basedOn w:val="a4"/>
    <w:link w:val="afc"/>
    <w:rsid w:val="0004061D"/>
    <w:rPr>
      <w:sz w:val="20"/>
      <w:szCs w:val="20"/>
    </w:rPr>
  </w:style>
  <w:style w:type="character" w:customStyle="1" w:styleId="af0">
    <w:name w:val="Текст выноски Знак"/>
    <w:basedOn w:val="a4"/>
    <w:link w:val="af"/>
    <w:rsid w:val="0004061D"/>
    <w:rPr>
      <w:rFonts w:ascii="Calibri" w:hAnsi="Calibri"/>
      <w:sz w:val="18"/>
      <w:szCs w:val="18"/>
    </w:rPr>
  </w:style>
  <w:style w:type="character" w:customStyle="1" w:styleId="15">
    <w:name w:val="Заголовок 1 Знак"/>
    <w:basedOn w:val="a4"/>
    <w:link w:val="1"/>
    <w:rsid w:val="0004061D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7">
    <w:name w:val="Заголовок 2 Знак"/>
    <w:basedOn w:val="a4"/>
    <w:link w:val="2"/>
    <w:rsid w:val="0004061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3">
    <w:name w:val="Заголовок 3 Знак"/>
    <w:basedOn w:val="a4"/>
    <w:link w:val="3"/>
    <w:rsid w:val="0004061D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4"/>
    <w:link w:val="9"/>
    <w:rsid w:val="0004061D"/>
    <w:rPr>
      <w:rFonts w:ascii="Arial" w:eastAsia="Times New Roman" w:hAnsi="Arial" w:cs="Arial"/>
      <w:lang w:eastAsia="ar-SA"/>
    </w:rPr>
  </w:style>
  <w:style w:type="character" w:customStyle="1" w:styleId="publication">
    <w:name w:val="publication"/>
    <w:rsid w:val="0004061D"/>
    <w:rPr>
      <w:rFonts w:ascii="Arial" w:hAnsi="Arial" w:cs="Arial"/>
      <w:color w:val="FFFFFF"/>
      <w:sz w:val="22"/>
      <w:szCs w:val="22"/>
      <w:shd w:val="clear" w:color="auto" w:fill="000000"/>
      <w:lang w:val="en-US"/>
    </w:rPr>
  </w:style>
  <w:style w:type="character" w:customStyle="1" w:styleId="afff4">
    <w:name w:val="Символ нумерации"/>
    <w:rsid w:val="0004061D"/>
  </w:style>
  <w:style w:type="character" w:customStyle="1" w:styleId="afff5">
    <w:name w:val="Маркеры списка"/>
    <w:rsid w:val="0004061D"/>
    <w:rPr>
      <w:rFonts w:ascii="OpenSymbol" w:eastAsia="OpenSymbol" w:hAnsi="OpenSymbol" w:cs="OpenSymbol"/>
    </w:rPr>
  </w:style>
  <w:style w:type="character" w:customStyle="1" w:styleId="aff1">
    <w:name w:val="Основной текст Знак"/>
    <w:basedOn w:val="a4"/>
    <w:link w:val="aff0"/>
    <w:rsid w:val="0004061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fb">
    <w:name w:val="Название Знак"/>
    <w:basedOn w:val="a4"/>
    <w:link w:val="aff9"/>
    <w:rsid w:val="0004061D"/>
    <w:rPr>
      <w:rFonts w:ascii="Arial" w:eastAsia="MS Mincho" w:hAnsi="Arial" w:cs="Tahoma"/>
      <w:sz w:val="28"/>
      <w:szCs w:val="28"/>
      <w:lang w:eastAsia="ar-SA"/>
    </w:rPr>
  </w:style>
  <w:style w:type="character" w:customStyle="1" w:styleId="affc">
    <w:name w:val="Подзаголовок Знак"/>
    <w:basedOn w:val="a4"/>
    <w:link w:val="affa"/>
    <w:rsid w:val="0004061D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1a">
    <w:name w:val="Название1"/>
    <w:basedOn w:val="a3"/>
    <w:rsid w:val="000406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b">
    <w:name w:val="Указатель1"/>
    <w:basedOn w:val="a3"/>
    <w:rsid w:val="000406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variable">
    <w:name w:val="variable"/>
    <w:basedOn w:val="a3"/>
    <w:rsid w:val="000406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affe">
    <w:name w:val="Нижний колонтитул Знак"/>
    <w:basedOn w:val="a4"/>
    <w:link w:val="affd"/>
    <w:rsid w:val="0004061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f">
    <w:name w:val="Верхний колонтитул Знак"/>
    <w:basedOn w:val="a4"/>
    <w:link w:val="afe"/>
    <w:uiPriority w:val="99"/>
    <w:rsid w:val="000406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6">
    <w:name w:val="Содержимое таблицы"/>
    <w:basedOn w:val="a3"/>
    <w:rsid w:val="000406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7">
    <w:name w:val="Заголовок таблицы"/>
    <w:basedOn w:val="afff6"/>
    <w:rsid w:val="0004061D"/>
    <w:pPr>
      <w:jc w:val="center"/>
    </w:pPr>
    <w:rPr>
      <w:b/>
      <w:bCs/>
    </w:rPr>
  </w:style>
  <w:style w:type="paragraph" w:customStyle="1" w:styleId="afff8">
    <w:name w:val="Горизонтальная линия"/>
    <w:basedOn w:val="a3"/>
    <w:next w:val="aff0"/>
    <w:rsid w:val="0004061D"/>
    <w:pPr>
      <w:suppressLineNumbers/>
      <w:pBdr>
        <w:bottom w:val="double" w:sz="2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character" w:customStyle="1" w:styleId="aff5">
    <w:name w:val="Красная строка Знак"/>
    <w:basedOn w:val="aff1"/>
    <w:link w:val="aff4"/>
    <w:rsid w:val="000406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9">
    <w:name w:val="СОтступомПоЛевомуКраю"/>
    <w:basedOn w:val="a3"/>
    <w:rsid w:val="0004061D"/>
    <w:pPr>
      <w:suppressAutoHyphens/>
      <w:spacing w:after="0" w:line="240" w:lineRule="auto"/>
      <w:ind w:firstLine="705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a">
    <w:name w:val="Содержимое врезки"/>
    <w:basedOn w:val="aff0"/>
    <w:rsid w:val="0004061D"/>
  </w:style>
  <w:style w:type="paragraph" w:customStyle="1" w:styleId="afffb">
    <w:name w:val="Содержимое списка"/>
    <w:basedOn w:val="a3"/>
    <w:rsid w:val="0004061D"/>
    <w:pPr>
      <w:suppressAutoHyphens/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04061D"/>
    <w:rPr>
      <w:rFonts w:ascii="Calibri" w:eastAsia="Times New Roman" w:hAnsi="Calibri" w:cs="Calibri"/>
      <w:szCs w:val="20"/>
      <w:lang w:eastAsia="ru-RU"/>
    </w:rPr>
  </w:style>
  <w:style w:type="character" w:customStyle="1" w:styleId="af7">
    <w:name w:val="Текст примечания Знак"/>
    <w:basedOn w:val="a4"/>
    <w:link w:val="af6"/>
    <w:rsid w:val="000406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9">
    <w:name w:val="Тема примечания Знак"/>
    <w:basedOn w:val="af7"/>
    <w:link w:val="af8"/>
    <w:rsid w:val="000406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211">
    <w:name w:val="Цитата 21"/>
    <w:basedOn w:val="a3"/>
    <w:next w:val="a3"/>
    <w:link w:val="QuoteChar"/>
    <w:rsid w:val="0004061D"/>
    <w:pPr>
      <w:spacing w:after="0" w:line="240" w:lineRule="auto"/>
      <w:jc w:val="both"/>
    </w:pPr>
    <w:rPr>
      <w:rFonts w:ascii="Calibri" w:eastAsia="Times New Roman" w:hAnsi="Calibri" w:cs="Times New Roman"/>
      <w:i/>
      <w:sz w:val="24"/>
      <w:szCs w:val="24"/>
    </w:rPr>
  </w:style>
  <w:style w:type="character" w:customStyle="1" w:styleId="QuoteChar">
    <w:name w:val="Quote Char"/>
    <w:link w:val="211"/>
    <w:rsid w:val="0004061D"/>
    <w:rPr>
      <w:rFonts w:ascii="Calibri" w:eastAsia="Times New Roman" w:hAnsi="Calibri" w:cs="Times New Roman"/>
      <w:i/>
      <w:sz w:val="24"/>
      <w:szCs w:val="24"/>
    </w:rPr>
  </w:style>
  <w:style w:type="paragraph" w:styleId="afffc">
    <w:name w:val="List Paragraph"/>
    <w:basedOn w:val="a3"/>
    <w:link w:val="afffd"/>
    <w:qFormat/>
    <w:rsid w:val="0004061D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d">
    <w:name w:val="Абзац списка Знак"/>
    <w:link w:val="afffc"/>
    <w:rsid w:val="0004061D"/>
    <w:rPr>
      <w:rFonts w:ascii="Times New Roman" w:eastAsia="Times New Roman" w:hAnsi="Times New Roman" w:cs="Times New Roman"/>
      <w:sz w:val="24"/>
      <w:szCs w:val="24"/>
    </w:rPr>
  </w:style>
  <w:style w:type="character" w:styleId="afffe">
    <w:name w:val="Placeholder Text"/>
    <w:basedOn w:val="a4"/>
    <w:uiPriority w:val="99"/>
    <w:semiHidden/>
    <w:rsid w:val="0004061D"/>
    <w:rPr>
      <w:color w:val="808080"/>
    </w:rPr>
  </w:style>
  <w:style w:type="character" w:customStyle="1" w:styleId="43">
    <w:name w:val="Заголовок 4 Знак"/>
    <w:basedOn w:val="a4"/>
    <w:link w:val="42"/>
    <w:rsid w:val="0004061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2">
    <w:name w:val="Заголовок 5 Знак"/>
    <w:basedOn w:val="a4"/>
    <w:link w:val="51"/>
    <w:rsid w:val="0004061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">
    <w:name w:val="Заголовок 6 Знак"/>
    <w:basedOn w:val="a4"/>
    <w:link w:val="60"/>
    <w:rsid w:val="0004061D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4"/>
    <w:link w:val="7"/>
    <w:rsid w:val="0004061D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4"/>
    <w:link w:val="8"/>
    <w:rsid w:val="0004061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ffff">
    <w:name w:val="Шрифт абзаца по умолчанию"/>
    <w:rsid w:val="0004061D"/>
  </w:style>
  <w:style w:type="character" w:customStyle="1" w:styleId="affff0">
    <w:name w:val="Полужирный"/>
    <w:qFormat/>
    <w:rsid w:val="0004061D"/>
    <w:rPr>
      <w:rFonts w:cs="Times New Roman"/>
      <w:b/>
      <w:bCs/>
    </w:rPr>
  </w:style>
  <w:style w:type="paragraph" w:customStyle="1" w:styleId="1c">
    <w:name w:val="Без интервала1"/>
    <w:basedOn w:val="a3"/>
    <w:rsid w:val="000406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32"/>
    </w:rPr>
  </w:style>
  <w:style w:type="paragraph" w:customStyle="1" w:styleId="1d">
    <w:name w:val="Абзац списка1"/>
    <w:basedOn w:val="a3"/>
    <w:rsid w:val="0004061D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">
    <w:name w:val="Выделенная цитата1"/>
    <w:basedOn w:val="a3"/>
    <w:next w:val="a3"/>
    <w:link w:val="IntenseQuoteChar"/>
    <w:rsid w:val="0004061D"/>
    <w:pPr>
      <w:spacing w:after="0" w:line="240" w:lineRule="auto"/>
      <w:ind w:left="720" w:right="720"/>
      <w:jc w:val="both"/>
    </w:pPr>
    <w:rPr>
      <w:rFonts w:ascii="Calibri" w:eastAsia="Times New Roman" w:hAnsi="Calibri" w:cs="Times New Roman"/>
      <w:b/>
      <w:i/>
      <w:sz w:val="24"/>
      <w:szCs w:val="20"/>
    </w:rPr>
  </w:style>
  <w:style w:type="character" w:customStyle="1" w:styleId="IntenseQuoteChar">
    <w:name w:val="Intense Quote Char"/>
    <w:link w:val="1e"/>
    <w:rsid w:val="0004061D"/>
    <w:rPr>
      <w:rFonts w:ascii="Calibri" w:eastAsia="Times New Roman" w:hAnsi="Calibri" w:cs="Times New Roman"/>
      <w:b/>
      <w:i/>
      <w:sz w:val="24"/>
      <w:szCs w:val="20"/>
    </w:rPr>
  </w:style>
  <w:style w:type="character" w:customStyle="1" w:styleId="1f">
    <w:name w:val="Слабое выделение1"/>
    <w:rsid w:val="0004061D"/>
    <w:rPr>
      <w:i/>
      <w:color w:val="5A5A5A"/>
    </w:rPr>
  </w:style>
  <w:style w:type="character" w:customStyle="1" w:styleId="1f0">
    <w:name w:val="Сильное выделение1"/>
    <w:rsid w:val="0004061D"/>
    <w:rPr>
      <w:rFonts w:cs="Times New Roman"/>
      <w:b/>
      <w:i/>
      <w:sz w:val="24"/>
      <w:szCs w:val="24"/>
      <w:u w:val="single"/>
    </w:rPr>
  </w:style>
  <w:style w:type="character" w:customStyle="1" w:styleId="1f1">
    <w:name w:val="Слабая ссылка1"/>
    <w:rsid w:val="0004061D"/>
    <w:rPr>
      <w:rFonts w:cs="Times New Roman"/>
      <w:sz w:val="24"/>
      <w:szCs w:val="24"/>
      <w:u w:val="single"/>
    </w:rPr>
  </w:style>
  <w:style w:type="character" w:customStyle="1" w:styleId="1f2">
    <w:name w:val="Сильная ссылка1"/>
    <w:rsid w:val="0004061D"/>
    <w:rPr>
      <w:rFonts w:cs="Times New Roman"/>
      <w:b/>
      <w:sz w:val="24"/>
      <w:u w:val="single"/>
    </w:rPr>
  </w:style>
  <w:style w:type="character" w:customStyle="1" w:styleId="1f3">
    <w:name w:val="Название книги1"/>
    <w:rsid w:val="0004061D"/>
    <w:rPr>
      <w:rFonts w:ascii="Cambria" w:hAnsi="Cambria" w:cs="Times New Roman"/>
      <w:b/>
      <w:i/>
      <w:sz w:val="24"/>
      <w:szCs w:val="24"/>
    </w:rPr>
  </w:style>
  <w:style w:type="paragraph" w:customStyle="1" w:styleId="1f4">
    <w:name w:val="Заголовок оглавления1"/>
    <w:basedOn w:val="1"/>
    <w:next w:val="a3"/>
    <w:rsid w:val="0004061D"/>
    <w:pPr>
      <w:keepNext w:val="0"/>
      <w:numPr>
        <w:numId w:val="0"/>
      </w:numPr>
      <w:suppressAutoHyphens w:val="0"/>
      <w:spacing w:before="0" w:after="0"/>
      <w:jc w:val="center"/>
      <w:outlineLvl w:val="9"/>
    </w:pPr>
    <w:rPr>
      <w:rFonts w:ascii="Times New Roman" w:hAnsi="Times New Roman" w:cs="Times New Roman"/>
      <w:iCs/>
      <w:spacing w:val="-1"/>
      <w:kern w:val="32"/>
      <w:sz w:val="28"/>
      <w:szCs w:val="28"/>
      <w:lang w:eastAsia="en-US"/>
    </w:rPr>
  </w:style>
  <w:style w:type="character" w:customStyle="1" w:styleId="FontStyle31">
    <w:name w:val="Font Style31"/>
    <w:rsid w:val="0004061D"/>
    <w:rPr>
      <w:rFonts w:ascii="Times New Roman" w:hAnsi="Times New Roman" w:cs="Times New Roman"/>
      <w:sz w:val="22"/>
      <w:szCs w:val="22"/>
    </w:rPr>
  </w:style>
  <w:style w:type="character" w:customStyle="1" w:styleId="afb">
    <w:name w:val="Схема документа Знак"/>
    <w:basedOn w:val="a4"/>
    <w:link w:val="afa"/>
    <w:rsid w:val="0004061D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2d">
    <w:name w:val="Заголовок оглавления2"/>
    <w:basedOn w:val="1"/>
    <w:next w:val="a3"/>
    <w:qFormat/>
    <w:rsid w:val="0004061D"/>
    <w:pPr>
      <w:keepNext w:val="0"/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18">
    <w:name w:val="Оглавление 1 Знак"/>
    <w:link w:val="17"/>
    <w:rsid w:val="0004061D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11"/>
    <w:basedOn w:val="1"/>
    <w:link w:val="1f5"/>
    <w:rsid w:val="0004061D"/>
    <w:pPr>
      <w:keepNext w:val="0"/>
      <w:numPr>
        <w:numId w:val="0"/>
      </w:numPr>
      <w:suppressAutoHyphens w:val="0"/>
      <w:spacing w:before="0" w:after="0"/>
      <w:jc w:val="center"/>
    </w:pPr>
    <w:rPr>
      <w:rFonts w:ascii="Times New Roman" w:hAnsi="Times New Roman" w:cs="Times New Roman"/>
      <w:iCs/>
      <w:spacing w:val="-1"/>
      <w:kern w:val="32"/>
      <w:sz w:val="28"/>
      <w:szCs w:val="28"/>
    </w:rPr>
  </w:style>
  <w:style w:type="character" w:customStyle="1" w:styleId="1f5">
    <w:name w:val="Заголовок1 Знак"/>
    <w:basedOn w:val="15"/>
    <w:link w:val="110"/>
    <w:rsid w:val="0004061D"/>
    <w:rPr>
      <w:rFonts w:ascii="Times New Roman" w:eastAsia="Times New Roman" w:hAnsi="Times New Roman" w:cs="Times New Roman"/>
      <w:iCs/>
      <w:spacing w:val="-1"/>
      <w:kern w:val="32"/>
      <w:sz w:val="28"/>
      <w:szCs w:val="28"/>
      <w:lang w:eastAsia="ar-SA"/>
    </w:rPr>
  </w:style>
  <w:style w:type="paragraph" w:customStyle="1" w:styleId="1f6">
    <w:name w:val="Стиль1"/>
    <w:basedOn w:val="1"/>
    <w:link w:val="1f7"/>
    <w:rsid w:val="0004061D"/>
    <w:pPr>
      <w:keepNext w:val="0"/>
      <w:numPr>
        <w:numId w:val="0"/>
      </w:numPr>
      <w:suppressAutoHyphens w:val="0"/>
      <w:spacing w:before="0" w:after="0"/>
      <w:jc w:val="center"/>
    </w:pPr>
    <w:rPr>
      <w:rFonts w:ascii="Times New Roman" w:hAnsi="Times New Roman" w:cs="Times New Roman"/>
      <w:iCs/>
      <w:spacing w:val="-1"/>
      <w:kern w:val="32"/>
      <w:sz w:val="28"/>
      <w:szCs w:val="28"/>
    </w:rPr>
  </w:style>
  <w:style w:type="character" w:customStyle="1" w:styleId="1f7">
    <w:name w:val="Стиль1 Знак"/>
    <w:basedOn w:val="15"/>
    <w:link w:val="1f6"/>
    <w:rsid w:val="0004061D"/>
    <w:rPr>
      <w:rFonts w:ascii="Times New Roman" w:eastAsia="Times New Roman" w:hAnsi="Times New Roman" w:cs="Times New Roman"/>
      <w:iCs/>
      <w:spacing w:val="-1"/>
      <w:kern w:val="32"/>
      <w:sz w:val="28"/>
      <w:szCs w:val="28"/>
      <w:lang w:eastAsia="ar-SA"/>
    </w:rPr>
  </w:style>
  <w:style w:type="paragraph" w:customStyle="1" w:styleId="Default">
    <w:name w:val="Default"/>
    <w:rsid w:val="0004061D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affff1">
    <w:name w:val="Обычный для ТЗ"/>
    <w:basedOn w:val="a3"/>
    <w:link w:val="affff2"/>
    <w:rsid w:val="0004061D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NewRoman" w:eastAsia="Times New Roman" w:hAnsi="TimesNewRoman" w:cs="Times New Roman"/>
      <w:sz w:val="24"/>
      <w:szCs w:val="24"/>
    </w:rPr>
  </w:style>
  <w:style w:type="character" w:customStyle="1" w:styleId="affff2">
    <w:name w:val="Обычный для ТЗ Знак"/>
    <w:link w:val="affff1"/>
    <w:rsid w:val="0004061D"/>
    <w:rPr>
      <w:rFonts w:ascii="TimesNewRoman" w:eastAsia="Times New Roman" w:hAnsi="TimesNewRoman" w:cs="Times New Roman"/>
      <w:sz w:val="24"/>
      <w:szCs w:val="24"/>
    </w:rPr>
  </w:style>
  <w:style w:type="paragraph" w:customStyle="1" w:styleId="1f8">
    <w:name w:val="Текст выноски1"/>
    <w:basedOn w:val="a3"/>
    <w:rsid w:val="0004061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fff3">
    <w:name w:val="No Spacing"/>
    <w:basedOn w:val="a3"/>
    <w:link w:val="affff4"/>
    <w:qFormat/>
    <w:rsid w:val="000406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32"/>
    </w:rPr>
  </w:style>
  <w:style w:type="character" w:customStyle="1" w:styleId="affff4">
    <w:name w:val="Без интервала Знак"/>
    <w:link w:val="affff3"/>
    <w:rsid w:val="0004061D"/>
    <w:rPr>
      <w:rFonts w:ascii="Times New Roman" w:eastAsia="Times New Roman" w:hAnsi="Times New Roman" w:cs="Times New Roman"/>
      <w:sz w:val="24"/>
      <w:szCs w:val="32"/>
    </w:rPr>
  </w:style>
  <w:style w:type="character" w:customStyle="1" w:styleId="afff2">
    <w:name w:val="Цитата Знак"/>
    <w:link w:val="afff1"/>
    <w:qFormat/>
    <w:rsid w:val="0004061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5">
    <w:name w:val="Intense Quote"/>
    <w:basedOn w:val="a3"/>
    <w:next w:val="a3"/>
    <w:link w:val="affff6"/>
    <w:qFormat/>
    <w:rsid w:val="0004061D"/>
    <w:pPr>
      <w:spacing w:after="0" w:line="240" w:lineRule="auto"/>
      <w:ind w:left="720" w:right="720"/>
      <w:jc w:val="both"/>
    </w:pPr>
    <w:rPr>
      <w:rFonts w:ascii="Calibri" w:eastAsia="Times New Roman" w:hAnsi="Calibri" w:cs="Times New Roman"/>
      <w:b/>
      <w:i/>
      <w:sz w:val="24"/>
    </w:rPr>
  </w:style>
  <w:style w:type="character" w:customStyle="1" w:styleId="affff6">
    <w:name w:val="Выделенная цитата Знак"/>
    <w:basedOn w:val="a4"/>
    <w:link w:val="affff5"/>
    <w:rsid w:val="0004061D"/>
    <w:rPr>
      <w:rFonts w:ascii="Calibri" w:eastAsia="Times New Roman" w:hAnsi="Calibri" w:cs="Times New Roman"/>
      <w:b/>
      <w:i/>
      <w:sz w:val="24"/>
    </w:rPr>
  </w:style>
  <w:style w:type="character" w:customStyle="1" w:styleId="2e">
    <w:name w:val="Слабое выделение2"/>
    <w:qFormat/>
    <w:rsid w:val="0004061D"/>
    <w:rPr>
      <w:rFonts w:cs="Times New Roman"/>
      <w:i/>
      <w:color w:val="5A5A5A"/>
    </w:rPr>
  </w:style>
  <w:style w:type="character" w:customStyle="1" w:styleId="2f">
    <w:name w:val="Сильное выделение2"/>
    <w:qFormat/>
    <w:rsid w:val="0004061D"/>
    <w:rPr>
      <w:rFonts w:cs="Times New Roman"/>
      <w:b/>
      <w:i/>
      <w:sz w:val="24"/>
      <w:szCs w:val="24"/>
      <w:u w:val="single"/>
    </w:rPr>
  </w:style>
  <w:style w:type="character" w:customStyle="1" w:styleId="2f0">
    <w:name w:val="Слабая ссылка2"/>
    <w:qFormat/>
    <w:rsid w:val="0004061D"/>
    <w:rPr>
      <w:rFonts w:cs="Times New Roman"/>
      <w:sz w:val="24"/>
      <w:szCs w:val="24"/>
      <w:u w:val="single"/>
    </w:rPr>
  </w:style>
  <w:style w:type="character" w:customStyle="1" w:styleId="2f1">
    <w:name w:val="Сильная ссылка2"/>
    <w:qFormat/>
    <w:rsid w:val="0004061D"/>
    <w:rPr>
      <w:rFonts w:cs="Times New Roman"/>
      <w:b/>
      <w:sz w:val="24"/>
      <w:u w:val="single"/>
    </w:rPr>
  </w:style>
  <w:style w:type="character" w:customStyle="1" w:styleId="2f2">
    <w:name w:val="Название книги2"/>
    <w:qFormat/>
    <w:rsid w:val="0004061D"/>
    <w:rPr>
      <w:rFonts w:ascii="Cambria" w:hAnsi="Cambria" w:cs="Times New Roman"/>
      <w:b/>
      <w:i/>
      <w:sz w:val="24"/>
      <w:szCs w:val="24"/>
    </w:rPr>
  </w:style>
  <w:style w:type="paragraph" w:customStyle="1" w:styleId="xl24">
    <w:name w:val="xl24"/>
    <w:basedOn w:val="a3"/>
    <w:rsid w:val="0004061D"/>
    <w:pPr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7">
    <w:name w:val="Основной текст с отступом Знак"/>
    <w:basedOn w:val="a4"/>
    <w:link w:val="aff6"/>
    <w:rsid w:val="0004061D"/>
    <w:rPr>
      <w:rFonts w:ascii="Times New Roman" w:eastAsia="Times New Roman" w:hAnsi="Times New Roman" w:cs="Times New Roman"/>
      <w:sz w:val="24"/>
      <w:szCs w:val="20"/>
    </w:rPr>
  </w:style>
  <w:style w:type="paragraph" w:customStyle="1" w:styleId="23">
    <w:name w:val="Стиль2"/>
    <w:basedOn w:val="22"/>
    <w:rsid w:val="0004061D"/>
    <w:pPr>
      <w:keepNext/>
      <w:keepLines/>
      <w:widowControl w:val="0"/>
      <w:numPr>
        <w:ilvl w:val="1"/>
      </w:numPr>
      <w:suppressLineNumbers/>
      <w:suppressAutoHyphens/>
      <w:spacing w:after="60"/>
      <w:jc w:val="both"/>
    </w:pPr>
    <w:rPr>
      <w:b/>
    </w:rPr>
  </w:style>
  <w:style w:type="paragraph" w:customStyle="1" w:styleId="30">
    <w:name w:val="Стиль3"/>
    <w:basedOn w:val="2b"/>
    <w:link w:val="39"/>
    <w:rsid w:val="0004061D"/>
    <w:pPr>
      <w:widowControl w:val="0"/>
      <w:numPr>
        <w:ilvl w:val="2"/>
        <w:numId w:val="5"/>
      </w:numPr>
      <w:tabs>
        <w:tab w:val="left" w:pos="360"/>
        <w:tab w:val="left" w:pos="1307"/>
      </w:tabs>
      <w:adjustRightInd w:val="0"/>
      <w:spacing w:after="0" w:line="240" w:lineRule="auto"/>
      <w:jc w:val="both"/>
      <w:textAlignment w:val="baseline"/>
    </w:pPr>
    <w:rPr>
      <w:szCs w:val="24"/>
    </w:rPr>
  </w:style>
  <w:style w:type="character" w:customStyle="1" w:styleId="2c">
    <w:name w:val="Основной текст с отступом 2 Знак"/>
    <w:basedOn w:val="a4"/>
    <w:link w:val="2b"/>
    <w:rsid w:val="0004061D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Стиль3 Знак"/>
    <w:link w:val="30"/>
    <w:rsid w:val="0004061D"/>
    <w:rPr>
      <w:rFonts w:ascii="Times New Roman" w:eastAsia="Times New Roman" w:hAnsi="Times New Roman" w:cs="Times New Roman"/>
      <w:sz w:val="24"/>
      <w:szCs w:val="24"/>
    </w:rPr>
  </w:style>
  <w:style w:type="paragraph" w:customStyle="1" w:styleId="2-11">
    <w:name w:val="содержание2-11"/>
    <w:basedOn w:val="a3"/>
    <w:rsid w:val="0004061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9">
    <w:name w:val="Сетка таблицы1"/>
    <w:basedOn w:val="a5"/>
    <w:rsid w:val="0004061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Подраздел"/>
    <w:basedOn w:val="a3"/>
    <w:rsid w:val="0004061D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ff7">
    <w:name w:val="Основной шрифт"/>
    <w:rsid w:val="0004061D"/>
  </w:style>
  <w:style w:type="character" w:customStyle="1" w:styleId="1fa">
    <w:name w:val="Основной текст Знак1"/>
    <w:rsid w:val="0004061D"/>
    <w:rPr>
      <w:rFonts w:ascii="Times New Roman" w:hAnsi="Times New Roman"/>
      <w:sz w:val="24"/>
    </w:rPr>
  </w:style>
  <w:style w:type="character" w:customStyle="1" w:styleId="38">
    <w:name w:val="Основной текст 3 Знак"/>
    <w:basedOn w:val="a4"/>
    <w:link w:val="37"/>
    <w:rsid w:val="0004061D"/>
    <w:rPr>
      <w:rFonts w:ascii="Times New Roman" w:eastAsia="Times New Roman" w:hAnsi="Times New Roman" w:cs="Times New Roman"/>
      <w:sz w:val="16"/>
      <w:szCs w:val="16"/>
    </w:rPr>
  </w:style>
  <w:style w:type="paragraph" w:customStyle="1" w:styleId="Web">
    <w:name w:val="Обычный (Web)"/>
    <w:basedOn w:val="a3"/>
    <w:rsid w:val="0004061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BodyText21">
    <w:name w:val="Body Text 21"/>
    <w:basedOn w:val="a3"/>
    <w:rsid w:val="0004061D"/>
    <w:pPr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val="en-US" w:eastAsia="ru-RU"/>
    </w:rPr>
  </w:style>
  <w:style w:type="paragraph" w:customStyle="1" w:styleId="affff8">
    <w:name w:val="Заголовок контракта"/>
    <w:basedOn w:val="1"/>
    <w:rsid w:val="0004061D"/>
    <w:pPr>
      <w:keepNext w:val="0"/>
      <w:numPr>
        <w:numId w:val="0"/>
      </w:numPr>
      <w:suppressAutoHyphens w:val="0"/>
      <w:spacing w:after="0"/>
      <w:ind w:right="-18" w:firstLine="567"/>
      <w:jc w:val="both"/>
    </w:pPr>
    <w:rPr>
      <w:rFonts w:ascii="Times New Roman" w:hAnsi="Times New Roman" w:cs="Times New Roman"/>
      <w:b w:val="0"/>
      <w:bCs w:val="0"/>
      <w:i/>
      <w:color w:val="000000"/>
      <w:kern w:val="0"/>
      <w:sz w:val="22"/>
      <w:szCs w:val="22"/>
      <w:u w:val="single"/>
    </w:rPr>
  </w:style>
  <w:style w:type="paragraph" w:customStyle="1" w:styleId="affff9">
    <w:name w:val="Подподпункт"/>
    <w:basedOn w:val="a3"/>
    <w:rsid w:val="0004061D"/>
    <w:pPr>
      <w:tabs>
        <w:tab w:val="left" w:pos="1701"/>
        <w:tab w:val="left" w:pos="5585"/>
      </w:tabs>
      <w:suppressAutoHyphens/>
      <w:spacing w:after="0" w:line="240" w:lineRule="auto"/>
      <w:ind w:left="1701" w:hanging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TML0">
    <w:name w:val="Стандартный HTML Знак"/>
    <w:basedOn w:val="a4"/>
    <w:link w:val="HTML"/>
    <w:rsid w:val="0004061D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ffffa">
    <w:name w:val="Знак"/>
    <w:basedOn w:val="a3"/>
    <w:rsid w:val="000406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paragraph" w:customStyle="1" w:styleId="affffb">
    <w:name w:val="Знак Знак"/>
    <w:basedOn w:val="a3"/>
    <w:rsid w:val="000406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paragraph" w:customStyle="1" w:styleId="1fb">
    <w:name w:val="1"/>
    <w:basedOn w:val="a3"/>
    <w:rsid w:val="0004061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c">
    <w:name w:val="ОСНОВНОЙ ТЕКСТ"/>
    <w:basedOn w:val="aff6"/>
    <w:rsid w:val="0004061D"/>
    <w:pPr>
      <w:autoSpaceDE w:val="0"/>
      <w:autoSpaceDN w:val="0"/>
      <w:adjustRightInd w:val="0"/>
      <w:spacing w:before="60"/>
      <w:ind w:firstLine="709"/>
    </w:pPr>
    <w:rPr>
      <w:sz w:val="20"/>
    </w:rPr>
  </w:style>
  <w:style w:type="paragraph" w:customStyle="1" w:styleId="affffd">
    <w:name w:val="Перечисление"/>
    <w:basedOn w:val="a3"/>
    <w:rsid w:val="0004061D"/>
    <w:pPr>
      <w:tabs>
        <w:tab w:val="left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04061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link w:val="ConsNormal0"/>
    <w:rsid w:val="000406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63">
    <w:name w:val="Стиль Перед:  6 пт"/>
    <w:basedOn w:val="a3"/>
    <w:rsid w:val="0004061D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3a">
    <w:name w:val="Стиль3 Знак Знак"/>
    <w:basedOn w:val="2b"/>
    <w:link w:val="3b"/>
    <w:rsid w:val="0004061D"/>
    <w:pPr>
      <w:widowControl w:val="0"/>
      <w:tabs>
        <w:tab w:val="left" w:pos="227"/>
      </w:tabs>
      <w:adjustRightInd w:val="0"/>
      <w:spacing w:before="120" w:after="0" w:line="240" w:lineRule="auto"/>
      <w:ind w:left="0"/>
      <w:jc w:val="both"/>
      <w:textAlignment w:val="baseline"/>
    </w:pPr>
  </w:style>
  <w:style w:type="character" w:customStyle="1" w:styleId="3b">
    <w:name w:val="Стиль3 Знак Знак Знак"/>
    <w:link w:val="3a"/>
    <w:rsid w:val="0004061D"/>
    <w:rPr>
      <w:rFonts w:ascii="Times New Roman" w:eastAsia="Times New Roman" w:hAnsi="Times New Roman" w:cs="Times New Roman"/>
      <w:sz w:val="24"/>
      <w:szCs w:val="20"/>
    </w:rPr>
  </w:style>
  <w:style w:type="character" w:customStyle="1" w:styleId="apple-style-span">
    <w:name w:val="apple-style-span"/>
    <w:rsid w:val="0004061D"/>
  </w:style>
  <w:style w:type="character" w:customStyle="1" w:styleId="apple-converted-space">
    <w:name w:val="apple-converted-space"/>
    <w:rsid w:val="0004061D"/>
  </w:style>
  <w:style w:type="character" w:customStyle="1" w:styleId="context">
    <w:name w:val="context"/>
    <w:rsid w:val="0004061D"/>
  </w:style>
  <w:style w:type="paragraph" w:customStyle="1" w:styleId="affffe">
    <w:name w:val="Стандартный"/>
    <w:basedOn w:val="a3"/>
    <w:rsid w:val="0004061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">
    <w:name w:val="Раздел"/>
    <w:basedOn w:val="affffe"/>
    <w:rsid w:val="0004061D"/>
    <w:pPr>
      <w:keepNext/>
      <w:keepLines/>
      <w:spacing w:before="240" w:after="120"/>
      <w:ind w:firstLine="0"/>
      <w:jc w:val="center"/>
    </w:pPr>
  </w:style>
  <w:style w:type="character" w:customStyle="1" w:styleId="FontStyle19">
    <w:name w:val="Font Style19"/>
    <w:rsid w:val="0004061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3"/>
    <w:rsid w:val="0004061D"/>
    <w:pPr>
      <w:widowControl w:val="0"/>
      <w:autoSpaceDE w:val="0"/>
      <w:autoSpaceDN w:val="0"/>
      <w:adjustRightInd w:val="0"/>
      <w:spacing w:after="0" w:line="276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">
    <w:name w:val="Основной текст 2 Знак"/>
    <w:basedOn w:val="a4"/>
    <w:link w:val="28"/>
    <w:rsid w:val="0004061D"/>
    <w:rPr>
      <w:rFonts w:ascii="Times New Roman" w:eastAsia="Times New Roman" w:hAnsi="Times New Roman" w:cs="Times New Roman"/>
      <w:sz w:val="24"/>
      <w:szCs w:val="20"/>
    </w:rPr>
  </w:style>
  <w:style w:type="paragraph" w:customStyle="1" w:styleId="PlainText1">
    <w:name w:val="Plain Text1"/>
    <w:basedOn w:val="a3"/>
    <w:rsid w:val="0004061D"/>
    <w:pPr>
      <w:numPr>
        <w:numId w:val="7"/>
      </w:numPr>
      <w:tabs>
        <w:tab w:val="clear" w:pos="1134"/>
      </w:tabs>
      <w:spacing w:after="0" w:line="360" w:lineRule="auto"/>
      <w:ind w:left="0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fc">
    <w:name w:val="Номер1"/>
    <w:basedOn w:val="afff"/>
    <w:rsid w:val="0004061D"/>
    <w:pPr>
      <w:tabs>
        <w:tab w:val="left" w:pos="1077"/>
      </w:tabs>
      <w:suppressAutoHyphens w:val="0"/>
      <w:spacing w:before="40" w:after="40"/>
      <w:ind w:left="737" w:hanging="380"/>
      <w:jc w:val="both"/>
    </w:pPr>
    <w:rPr>
      <w:rFonts w:cs="Times New Roman"/>
      <w:sz w:val="22"/>
      <w:szCs w:val="20"/>
      <w:lang w:eastAsia="ru-RU"/>
    </w:rPr>
  </w:style>
  <w:style w:type="character" w:customStyle="1" w:styleId="af2">
    <w:name w:val="Текст Знак"/>
    <w:basedOn w:val="a4"/>
    <w:link w:val="af1"/>
    <w:rsid w:val="0004061D"/>
    <w:rPr>
      <w:rFonts w:ascii="Consolas" w:eastAsia="Calibri" w:hAnsi="Consolas" w:cs="Times New Roman"/>
      <w:sz w:val="21"/>
      <w:szCs w:val="21"/>
    </w:rPr>
  </w:style>
  <w:style w:type="character" w:customStyle="1" w:styleId="ConsPlusNormal1">
    <w:name w:val="ConsPlusNormal Знак Знак"/>
    <w:rsid w:val="0004061D"/>
    <w:rPr>
      <w:rFonts w:ascii="Arial" w:hAnsi="Arial" w:cs="Arial"/>
      <w:lang w:val="ru-RU" w:eastAsia="ru-RU" w:bidi="ar-SA"/>
    </w:rPr>
  </w:style>
  <w:style w:type="paragraph" w:customStyle="1" w:styleId="150">
    <w:name w:val="Обычный 1.5"/>
    <w:basedOn w:val="a3"/>
    <w:rsid w:val="0004061D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E">
    <w:name w:val="Стиль E_табличный _ лево + Междустр.интервал:  полуторный"/>
    <w:basedOn w:val="a3"/>
    <w:rsid w:val="0004061D"/>
    <w:pPr>
      <w:tabs>
        <w:tab w:val="left" w:pos="4479"/>
      </w:tabs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f0">
    <w:name w:val="Текст документа"/>
    <w:basedOn w:val="a3"/>
    <w:rsid w:val="0004061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d">
    <w:name w:val="маркированный список 1"/>
    <w:basedOn w:val="aff6"/>
    <w:rsid w:val="0004061D"/>
    <w:pPr>
      <w:spacing w:line="360" w:lineRule="auto"/>
      <w:ind w:left="1069" w:hanging="360"/>
    </w:pPr>
    <w:rPr>
      <w:szCs w:val="24"/>
    </w:rPr>
  </w:style>
  <w:style w:type="paragraph" w:customStyle="1" w:styleId="1fe">
    <w:name w:val="Цитата1"/>
    <w:basedOn w:val="a3"/>
    <w:rsid w:val="0004061D"/>
    <w:pPr>
      <w:tabs>
        <w:tab w:val="left" w:pos="5245"/>
      </w:tabs>
      <w:suppressAutoHyphens/>
      <w:spacing w:after="0" w:line="240" w:lineRule="auto"/>
      <w:ind w:left="1418" w:right="226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2">
    <w:name w:val="Основной текст 21"/>
    <w:basedOn w:val="a3"/>
    <w:rsid w:val="0004061D"/>
    <w:pPr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ing">
    <w:name w:val="Heading"/>
    <w:rsid w:val="0004061D"/>
    <w:rPr>
      <w:rFonts w:ascii="Arial" w:eastAsia="Times New Roman" w:hAnsi="Arial"/>
      <w:b/>
      <w:snapToGrid w:val="0"/>
      <w:sz w:val="22"/>
    </w:rPr>
  </w:style>
  <w:style w:type="paragraph" w:customStyle="1" w:styleId="Preformat">
    <w:name w:val="Preformat"/>
    <w:rsid w:val="0004061D"/>
    <w:rPr>
      <w:rFonts w:ascii="Courier New" w:eastAsia="Times New Roman" w:hAnsi="Courier New"/>
      <w:snapToGrid w:val="0"/>
    </w:rPr>
  </w:style>
  <w:style w:type="paragraph" w:customStyle="1" w:styleId="Iauiue">
    <w:name w:val="Iau?iue"/>
    <w:rsid w:val="0004061D"/>
    <w:pPr>
      <w:widowControl w:val="0"/>
      <w:overflowPunct w:val="0"/>
      <w:autoSpaceDE w:val="0"/>
      <w:autoSpaceDN w:val="0"/>
      <w:adjustRightInd w:val="0"/>
      <w:jc w:val="center"/>
    </w:pPr>
    <w:rPr>
      <w:rFonts w:eastAsia="Times New Roman"/>
      <w:sz w:val="24"/>
      <w:szCs w:val="24"/>
    </w:rPr>
  </w:style>
  <w:style w:type="paragraph" w:customStyle="1" w:styleId="311">
    <w:name w:val="Основной текст 31"/>
    <w:basedOn w:val="a3"/>
    <w:rsid w:val="0004061D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f3">
    <w:name w:val="Абзац списка2"/>
    <w:basedOn w:val="a3"/>
    <w:rsid w:val="0004061D"/>
    <w:pPr>
      <w:widowControl w:val="0"/>
      <w:snapToGrid w:val="0"/>
      <w:spacing w:after="0" w:line="240" w:lineRule="auto"/>
      <w:ind w:left="720" w:firstLine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fff1">
    <w:name w:val="Гипертекстовая ссылка"/>
    <w:rsid w:val="0004061D"/>
    <w:rPr>
      <w:rFonts w:cs="Times New Roman"/>
      <w:b/>
      <w:bCs/>
      <w:color w:val="008000"/>
    </w:rPr>
  </w:style>
  <w:style w:type="paragraph" w:customStyle="1" w:styleId="1ff">
    <w:name w:val="Основной текст1"/>
    <w:basedOn w:val="a3"/>
    <w:link w:val="1ff0"/>
    <w:rsid w:val="0004061D"/>
    <w:pPr>
      <w:spacing w:before="60" w:after="6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f0">
    <w:name w:val="Основной текст1 Знак"/>
    <w:link w:val="1ff"/>
    <w:rsid w:val="0004061D"/>
    <w:rPr>
      <w:rFonts w:ascii="Times New Roman" w:eastAsia="Times New Roman" w:hAnsi="Times New Roman" w:cs="Times New Roman"/>
      <w:sz w:val="24"/>
      <w:szCs w:val="20"/>
    </w:rPr>
  </w:style>
  <w:style w:type="character" w:customStyle="1" w:styleId="190">
    <w:name w:val="Знак Знак19"/>
    <w:rsid w:val="0004061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70">
    <w:name w:val="Знак Знак17"/>
    <w:rsid w:val="0004061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bodytext">
    <w:name w:val="body text Знак Знак"/>
    <w:rsid w:val="0004061D"/>
    <w:rPr>
      <w:rFonts w:eastAsia="Calibri"/>
    </w:rPr>
  </w:style>
  <w:style w:type="paragraph" w:customStyle="1" w:styleId="1ff1">
    <w:name w:val="Обычный1"/>
    <w:basedOn w:val="a3"/>
    <w:link w:val="CharChar"/>
    <w:rsid w:val="0004061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">
    <w:name w:val="Обычный Char Char"/>
    <w:link w:val="1ff1"/>
    <w:rsid w:val="0004061D"/>
    <w:rPr>
      <w:rFonts w:ascii="Times New Roman" w:eastAsia="Times New Roman" w:hAnsi="Times New Roman" w:cs="Times New Roman"/>
      <w:sz w:val="24"/>
      <w:szCs w:val="24"/>
    </w:rPr>
  </w:style>
  <w:style w:type="paragraph" w:customStyle="1" w:styleId="1ff2">
    <w:name w:val="Список М1"/>
    <w:rsid w:val="0004061D"/>
    <w:pPr>
      <w:spacing w:before="40" w:after="40"/>
      <w:ind w:left="720" w:hanging="360"/>
      <w:jc w:val="both"/>
    </w:pPr>
    <w:rPr>
      <w:rFonts w:eastAsia="Times New Roman"/>
      <w:sz w:val="24"/>
    </w:rPr>
  </w:style>
  <w:style w:type="character" w:customStyle="1" w:styleId="64">
    <w:name w:val="Знак Знак6"/>
    <w:rsid w:val="0004061D"/>
    <w:rPr>
      <w:sz w:val="24"/>
      <w:szCs w:val="22"/>
      <w:lang w:eastAsia="en-US"/>
    </w:rPr>
  </w:style>
  <w:style w:type="character" w:customStyle="1" w:styleId="46">
    <w:name w:val="Знак Знак4"/>
    <w:rsid w:val="0004061D"/>
    <w:rPr>
      <w:rFonts w:eastAsia="Times New Roman" w:cs="Times New Roman"/>
      <w:sz w:val="24"/>
      <w:szCs w:val="24"/>
    </w:rPr>
  </w:style>
  <w:style w:type="paragraph" w:customStyle="1" w:styleId="2f4">
    <w:name w:val="Обычный2"/>
    <w:rsid w:val="0004061D"/>
    <w:rPr>
      <w:rFonts w:eastAsia="Times New Roman"/>
      <w:snapToGrid w:val="0"/>
    </w:rPr>
  </w:style>
  <w:style w:type="paragraph" w:customStyle="1" w:styleId="2f5">
    <w:name w:val="Текст2"/>
    <w:basedOn w:val="a3"/>
    <w:rsid w:val="0004061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f2">
    <w:name w:val="ЗАГОЛОВОК (титульная)"/>
    <w:basedOn w:val="1ff1"/>
    <w:next w:val="1ff1"/>
    <w:rsid w:val="0004061D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fff3">
    <w:name w:val="Подзаголовок (титульная)"/>
    <w:basedOn w:val="1ff1"/>
    <w:next w:val="1ff1"/>
    <w:rsid w:val="0004061D"/>
    <w:pPr>
      <w:ind w:firstLine="0"/>
      <w:jc w:val="center"/>
    </w:pPr>
    <w:rPr>
      <w:b/>
      <w:sz w:val="28"/>
    </w:rPr>
  </w:style>
  <w:style w:type="paragraph" w:customStyle="1" w:styleId="afffff4">
    <w:name w:val="Комментарии"/>
    <w:basedOn w:val="1ff1"/>
    <w:link w:val="CharChar0"/>
    <w:rsid w:val="0004061D"/>
    <w:rPr>
      <w:color w:val="FF9900"/>
    </w:rPr>
  </w:style>
  <w:style w:type="character" w:customStyle="1" w:styleId="CharChar0">
    <w:name w:val="Комментарии Char Char"/>
    <w:link w:val="afffff4"/>
    <w:rsid w:val="0004061D"/>
    <w:rPr>
      <w:rFonts w:ascii="Times New Roman" w:eastAsia="Times New Roman" w:hAnsi="Times New Roman" w:cs="Times New Roman"/>
      <w:color w:val="FF9900"/>
      <w:sz w:val="24"/>
      <w:szCs w:val="24"/>
    </w:rPr>
  </w:style>
  <w:style w:type="paragraph" w:customStyle="1" w:styleId="afffff5">
    <w:name w:val="Рисунок"/>
    <w:basedOn w:val="1ff1"/>
    <w:next w:val="1ff1"/>
    <w:rsid w:val="0004061D"/>
    <w:pPr>
      <w:keepNext/>
      <w:ind w:firstLine="0"/>
      <w:jc w:val="center"/>
    </w:pPr>
  </w:style>
  <w:style w:type="paragraph" w:customStyle="1" w:styleId="afffff6">
    <w:name w:val="Рисунок подпись"/>
    <w:basedOn w:val="1ff1"/>
    <w:next w:val="1ff1"/>
    <w:rsid w:val="0004061D"/>
    <w:pPr>
      <w:ind w:firstLine="0"/>
      <w:jc w:val="center"/>
    </w:pPr>
    <w:rPr>
      <w:b/>
      <w:lang w:val="en-US"/>
    </w:rPr>
  </w:style>
  <w:style w:type="paragraph" w:customStyle="1" w:styleId="afffff7">
    <w:name w:val="Таблица название таблицы"/>
    <w:basedOn w:val="1ff1"/>
    <w:next w:val="1ff1"/>
    <w:rsid w:val="0004061D"/>
    <w:pPr>
      <w:keepNext/>
      <w:ind w:firstLine="0"/>
    </w:pPr>
    <w:rPr>
      <w:b/>
    </w:rPr>
  </w:style>
  <w:style w:type="paragraph" w:customStyle="1" w:styleId="afffff8">
    <w:name w:val="Таблица название столбцов"/>
    <w:basedOn w:val="afffff7"/>
    <w:next w:val="1ff1"/>
    <w:rsid w:val="0004061D"/>
    <w:pPr>
      <w:spacing w:before="120" w:after="120"/>
      <w:jc w:val="center"/>
    </w:pPr>
  </w:style>
  <w:style w:type="paragraph" w:customStyle="1" w:styleId="a1">
    <w:name w:val="Таблица текст"/>
    <w:basedOn w:val="1ff1"/>
    <w:rsid w:val="0004061D"/>
    <w:pPr>
      <w:numPr>
        <w:numId w:val="8"/>
      </w:numPr>
      <w:tabs>
        <w:tab w:val="clear" w:pos="1620"/>
      </w:tabs>
      <w:spacing w:line="240" w:lineRule="auto"/>
      <w:ind w:left="0" w:firstLine="0"/>
      <w:jc w:val="left"/>
    </w:pPr>
  </w:style>
  <w:style w:type="paragraph" w:customStyle="1" w:styleId="210">
    <w:name w:val="Список 21"/>
    <w:basedOn w:val="1ff1"/>
    <w:rsid w:val="0004061D"/>
    <w:pPr>
      <w:numPr>
        <w:numId w:val="9"/>
      </w:numPr>
      <w:tabs>
        <w:tab w:val="clear" w:pos="1571"/>
        <w:tab w:val="left" w:pos="360"/>
        <w:tab w:val="left" w:pos="643"/>
      </w:tabs>
      <w:ind w:left="720"/>
    </w:pPr>
    <w:rPr>
      <w:lang w:val="en-US"/>
    </w:rPr>
  </w:style>
  <w:style w:type="paragraph" w:customStyle="1" w:styleId="310">
    <w:name w:val="Список 31"/>
    <w:basedOn w:val="1ff1"/>
    <w:rsid w:val="0004061D"/>
    <w:pPr>
      <w:numPr>
        <w:numId w:val="10"/>
      </w:numPr>
      <w:tabs>
        <w:tab w:val="left" w:pos="360"/>
      </w:tabs>
      <w:ind w:left="720" w:firstLine="851"/>
    </w:pPr>
  </w:style>
  <w:style w:type="paragraph" w:customStyle="1" w:styleId="afffff9">
    <w:name w:val="ЗАГОЛОВОК ПРИЛОЖЕНИЯ"/>
    <w:basedOn w:val="1"/>
    <w:next w:val="a3"/>
    <w:rsid w:val="0004061D"/>
    <w:pPr>
      <w:keepNext w:val="0"/>
      <w:pageBreakBefore/>
      <w:numPr>
        <w:numId w:val="0"/>
      </w:numPr>
      <w:suppressAutoHyphens w:val="0"/>
      <w:jc w:val="center"/>
    </w:pPr>
    <w:rPr>
      <w:rFonts w:ascii="Times New Roman" w:eastAsia="TimesNewRoman,Bold" w:hAnsi="Times New Roman" w:cs="Times New Roman"/>
      <w:bCs w:val="0"/>
      <w:caps/>
      <w:kern w:val="32"/>
    </w:rPr>
  </w:style>
  <w:style w:type="paragraph" w:customStyle="1" w:styleId="afffffa">
    <w:name w:val="Подзаголовок приложения"/>
    <w:basedOn w:val="1ff1"/>
    <w:next w:val="1ff1"/>
    <w:link w:val="CharChar1"/>
    <w:rsid w:val="0004061D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fffa"/>
    <w:rsid w:val="0004061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1ff3">
    <w:name w:val="Дата1"/>
    <w:basedOn w:val="1ff1"/>
    <w:next w:val="1ff1"/>
    <w:rsid w:val="0004061D"/>
    <w:pPr>
      <w:ind w:firstLine="0"/>
      <w:jc w:val="center"/>
    </w:pPr>
    <w:rPr>
      <w:b/>
    </w:rPr>
  </w:style>
  <w:style w:type="paragraph" w:customStyle="1" w:styleId="-">
    <w:name w:val="Комментарии - список"/>
    <w:basedOn w:val="210"/>
    <w:rsid w:val="0004061D"/>
    <w:pPr>
      <w:numPr>
        <w:numId w:val="11"/>
      </w:numPr>
      <w:tabs>
        <w:tab w:val="clear" w:pos="1571"/>
      </w:tabs>
      <w:ind w:left="720" w:hanging="360"/>
    </w:pPr>
    <w:rPr>
      <w:color w:val="FF9900"/>
    </w:rPr>
  </w:style>
  <w:style w:type="paragraph" w:customStyle="1" w:styleId="12">
    <w:name w:val="Список1"/>
    <w:basedOn w:val="1ff1"/>
    <w:rsid w:val="0004061D"/>
    <w:pPr>
      <w:numPr>
        <w:numId w:val="12"/>
      </w:numPr>
      <w:tabs>
        <w:tab w:val="left" w:pos="360"/>
        <w:tab w:val="left" w:pos="1134"/>
      </w:tabs>
      <w:ind w:left="1440" w:hanging="720"/>
    </w:pPr>
  </w:style>
  <w:style w:type="paragraph" w:customStyle="1" w:styleId="afffffb">
    <w:name w:val="Таблица текст в ячейках"/>
    <w:basedOn w:val="a1"/>
    <w:rsid w:val="0004061D"/>
    <w:pPr>
      <w:spacing w:before="120" w:after="120" w:line="360" w:lineRule="auto"/>
    </w:pPr>
  </w:style>
  <w:style w:type="paragraph" w:customStyle="1" w:styleId="1ff4">
    <w:name w:val="ТЗ Заголовок 1"/>
    <w:basedOn w:val="a3"/>
    <w:next w:val="a3"/>
    <w:rsid w:val="0004061D"/>
    <w:pPr>
      <w:spacing w:before="120" w:after="120" w:line="240" w:lineRule="auto"/>
      <w:outlineLvl w:val="0"/>
    </w:pPr>
    <w:rPr>
      <w:rFonts w:ascii="Arial Black" w:eastAsia="Times New Roman" w:hAnsi="Arial Black" w:cs="Times New Roman"/>
      <w:sz w:val="28"/>
      <w:szCs w:val="24"/>
    </w:rPr>
  </w:style>
  <w:style w:type="paragraph" w:customStyle="1" w:styleId="afffffc">
    <w:name w:val="Словарная статья"/>
    <w:basedOn w:val="a3"/>
    <w:next w:val="a3"/>
    <w:rsid w:val="0004061D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d">
    <w:name w:val="Текст_таб"/>
    <w:basedOn w:val="a3"/>
    <w:rsid w:val="0004061D"/>
    <w:pPr>
      <w:widowControl w:val="0"/>
      <w:spacing w:after="0" w:line="360" w:lineRule="auto"/>
      <w:ind w:left="7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H3h3">
    <w:name w:val="Заголовок 3.H3.h3"/>
    <w:basedOn w:val="a3"/>
    <w:next w:val="a3"/>
    <w:rsid w:val="0004061D"/>
    <w:pPr>
      <w:keepNext/>
      <w:numPr>
        <w:ilvl w:val="2"/>
        <w:numId w:val="13"/>
      </w:numPr>
      <w:spacing w:before="240" w:after="60" w:line="300" w:lineRule="auto"/>
      <w:jc w:val="both"/>
      <w:outlineLvl w:val="2"/>
    </w:pPr>
    <w:rPr>
      <w:rFonts w:ascii="Times New Roman" w:eastAsia="Times New Roman" w:hAnsi="Times New Roman" w:cs="Times New Roman"/>
      <w:b/>
      <w:i/>
      <w:kern w:val="16"/>
      <w:sz w:val="24"/>
      <w:szCs w:val="20"/>
      <w:lang w:eastAsia="ru-RU"/>
    </w:rPr>
  </w:style>
  <w:style w:type="paragraph" w:customStyle="1" w:styleId="4H44">
    <w:name w:val="Заголовок 4.H4.Параграф.Заголовок 4 (Приложение)"/>
    <w:basedOn w:val="a3"/>
    <w:next w:val="a3"/>
    <w:rsid w:val="0004061D"/>
    <w:pPr>
      <w:keepNext/>
      <w:numPr>
        <w:ilvl w:val="3"/>
        <w:numId w:val="13"/>
      </w:numPr>
      <w:spacing w:before="120" w:after="60" w:line="300" w:lineRule="auto"/>
      <w:jc w:val="both"/>
      <w:outlineLvl w:val="3"/>
    </w:pPr>
    <w:rPr>
      <w:rFonts w:ascii="Times New Roman" w:eastAsia="Times New Roman" w:hAnsi="Times New Roman" w:cs="Times New Roman"/>
      <w:i/>
      <w:kern w:val="16"/>
      <w:sz w:val="24"/>
      <w:szCs w:val="20"/>
      <w:lang w:eastAsia="ru-RU"/>
    </w:rPr>
  </w:style>
  <w:style w:type="paragraph" w:customStyle="1" w:styleId="24">
    <w:name w:val="маркированный список 2"/>
    <w:basedOn w:val="aff6"/>
    <w:rsid w:val="0004061D"/>
    <w:pPr>
      <w:numPr>
        <w:numId w:val="14"/>
      </w:numPr>
      <w:spacing w:line="360" w:lineRule="auto"/>
    </w:pPr>
    <w:rPr>
      <w:lang w:eastAsia="ru-RU"/>
    </w:rPr>
  </w:style>
  <w:style w:type="paragraph" w:customStyle="1" w:styleId="afffffe">
    <w:name w:val="Абзац обычный"/>
    <w:basedOn w:val="a3"/>
    <w:rsid w:val="0004061D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Bullet3">
    <w:name w:val="List Bullet_3"/>
    <w:basedOn w:val="a3"/>
    <w:rsid w:val="0004061D"/>
    <w:pPr>
      <w:keepLines/>
      <w:tabs>
        <w:tab w:val="left" w:pos="993"/>
      </w:tabs>
      <w:spacing w:after="120" w:line="288" w:lineRule="auto"/>
      <w:ind w:left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Heading">
    <w:name w:val="Table Heading"/>
    <w:basedOn w:val="a3"/>
    <w:link w:val="TableHeading0"/>
    <w:rsid w:val="0004061D"/>
    <w:pPr>
      <w:keepNext/>
      <w:keepLines/>
      <w:tabs>
        <w:tab w:val="left" w:pos="928"/>
      </w:tabs>
      <w:spacing w:before="120" w:after="120" w:line="240" w:lineRule="auto"/>
      <w:jc w:val="center"/>
    </w:pPr>
    <w:rPr>
      <w:rFonts w:ascii="Arial" w:eastAsia="Times New Roman" w:hAnsi="Arial" w:cs="Times New Roman"/>
      <w:b/>
      <w:i/>
      <w:sz w:val="24"/>
      <w:szCs w:val="20"/>
    </w:rPr>
  </w:style>
  <w:style w:type="character" w:customStyle="1" w:styleId="TableHeading0">
    <w:name w:val="Table Heading Знак"/>
    <w:link w:val="TableHeading"/>
    <w:rsid w:val="0004061D"/>
    <w:rPr>
      <w:rFonts w:ascii="Arial" w:eastAsia="Times New Roman" w:hAnsi="Arial" w:cs="Times New Roman"/>
      <w:b/>
      <w:i/>
      <w:sz w:val="24"/>
      <w:szCs w:val="20"/>
    </w:rPr>
  </w:style>
  <w:style w:type="paragraph" w:customStyle="1" w:styleId="PseudoH1NoNum">
    <w:name w:val="Pseudo H1 No Num"/>
    <w:basedOn w:val="a3"/>
    <w:next w:val="aff0"/>
    <w:rsid w:val="0004061D"/>
    <w:pPr>
      <w:keepNext/>
      <w:pageBreakBefore/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kern w:val="28"/>
      <w:sz w:val="32"/>
      <w:szCs w:val="20"/>
    </w:rPr>
  </w:style>
  <w:style w:type="paragraph" w:customStyle="1" w:styleId="TableCellL">
    <w:name w:val="Table Cell L"/>
    <w:basedOn w:val="a3"/>
    <w:link w:val="TableCellLChar"/>
    <w:rsid w:val="0004061D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TableCellLChar">
    <w:name w:val="Table Cell L Char"/>
    <w:link w:val="TableCellL"/>
    <w:rsid w:val="0004061D"/>
    <w:rPr>
      <w:rFonts w:ascii="Arial" w:eastAsia="Times New Roman" w:hAnsi="Arial" w:cs="Times New Roman"/>
      <w:sz w:val="24"/>
      <w:szCs w:val="20"/>
    </w:rPr>
  </w:style>
  <w:style w:type="character" w:customStyle="1" w:styleId="glossairecss">
    <w:name w:val="glossaire_css"/>
    <w:rsid w:val="0004061D"/>
  </w:style>
  <w:style w:type="character" w:customStyle="1" w:styleId="zakonspanusual">
    <w:name w:val="zakon_spanusual"/>
    <w:rsid w:val="0004061D"/>
  </w:style>
  <w:style w:type="paragraph" w:customStyle="1" w:styleId="TableHeading10">
    <w:name w:val="Table Heading 10"/>
    <w:basedOn w:val="TableHeading"/>
    <w:rsid w:val="0004061D"/>
    <w:rPr>
      <w:sz w:val="20"/>
    </w:rPr>
  </w:style>
  <w:style w:type="paragraph" w:customStyle="1" w:styleId="TableCell10L">
    <w:name w:val="Table Cell 10 L"/>
    <w:basedOn w:val="TableCellL"/>
    <w:rsid w:val="0004061D"/>
    <w:rPr>
      <w:sz w:val="20"/>
    </w:rPr>
  </w:style>
  <w:style w:type="character" w:customStyle="1" w:styleId="2f6">
    <w:name w:val="Знак Знак2"/>
    <w:rsid w:val="0004061D"/>
    <w:rPr>
      <w:rFonts w:eastAsia="Times New Roman" w:cs="Times New Roman"/>
      <w:szCs w:val="20"/>
      <w:lang w:eastAsia="ru-RU"/>
    </w:rPr>
  </w:style>
  <w:style w:type="paragraph" w:customStyle="1" w:styleId="10">
    <w:name w:val="маркированный список 1 уровня"/>
    <w:basedOn w:val="a3"/>
    <w:rsid w:val="0004061D"/>
    <w:pPr>
      <w:numPr>
        <w:numId w:val="15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12">
    <w:name w:val="Стиль3 Знак1"/>
    <w:rsid w:val="0004061D"/>
    <w:rPr>
      <w:rFonts w:ascii="Calibri" w:hAnsi="Calibri" w:cs="Calibri"/>
      <w:b/>
      <w:i/>
      <w:caps/>
      <w:color w:val="000000"/>
      <w:sz w:val="22"/>
      <w:szCs w:val="28"/>
      <w:lang w:eastAsia="ar-SA"/>
    </w:rPr>
  </w:style>
  <w:style w:type="paragraph" w:customStyle="1" w:styleId="40">
    <w:name w:val="Стиль4"/>
    <w:basedOn w:val="17"/>
    <w:link w:val="47"/>
    <w:rsid w:val="0004061D"/>
    <w:pPr>
      <w:numPr>
        <w:numId w:val="16"/>
      </w:numPr>
      <w:tabs>
        <w:tab w:val="left" w:pos="440"/>
        <w:tab w:val="right" w:leader="dot" w:pos="9911"/>
      </w:tabs>
      <w:ind w:left="0" w:firstLine="0"/>
      <w:jc w:val="right"/>
    </w:pPr>
    <w:rPr>
      <w:rFonts w:eastAsia="Calibri"/>
      <w:i/>
      <w:caps/>
      <w:spacing w:val="-20"/>
      <w:szCs w:val="20"/>
      <w:lang w:eastAsia="ru-RU"/>
    </w:rPr>
  </w:style>
  <w:style w:type="character" w:customStyle="1" w:styleId="47">
    <w:name w:val="Стиль4 Знак"/>
    <w:link w:val="40"/>
    <w:rsid w:val="0004061D"/>
    <w:rPr>
      <w:rFonts w:ascii="Times New Roman" w:eastAsia="Calibri" w:hAnsi="Times New Roman" w:cs="Times New Roman"/>
      <w:i/>
      <w:caps/>
      <w:spacing w:val="-20"/>
      <w:sz w:val="24"/>
      <w:szCs w:val="20"/>
      <w:lang w:eastAsia="ru-RU"/>
    </w:rPr>
  </w:style>
  <w:style w:type="character" w:customStyle="1" w:styleId="Heading1Char">
    <w:name w:val="Heading 1 Char"/>
    <w:rsid w:val="0004061D"/>
    <w:rPr>
      <w:rFonts w:ascii="Arial" w:eastAsia="Calibri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bluebold1">
    <w:name w:val="bluebold1"/>
    <w:rsid w:val="0004061D"/>
    <w:rPr>
      <w:b/>
      <w:bCs/>
      <w:color w:val="4878B2"/>
    </w:rPr>
  </w:style>
  <w:style w:type="character" w:customStyle="1" w:styleId="240">
    <w:name w:val="Знак Знак24"/>
    <w:rsid w:val="0004061D"/>
    <w:rPr>
      <w:rFonts w:ascii="Arial" w:eastAsia="Calibri" w:hAnsi="Arial" w:cs="Arial"/>
      <w:b/>
      <w:bCs/>
      <w:color w:val="000080"/>
      <w:szCs w:val="24"/>
      <w:lang w:eastAsia="ru-RU"/>
    </w:rPr>
  </w:style>
  <w:style w:type="character" w:customStyle="1" w:styleId="230">
    <w:name w:val="Знак Знак23"/>
    <w:rsid w:val="0004061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220">
    <w:name w:val="Знак Знак22"/>
    <w:rsid w:val="0004061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dn">
    <w:name w:val="dn"/>
    <w:rsid w:val="0004061D"/>
  </w:style>
  <w:style w:type="paragraph" w:customStyle="1" w:styleId="WW-2">
    <w:name w:val="WW-Основной текст с отступом 2"/>
    <w:basedOn w:val="a3"/>
    <w:rsid w:val="0004061D"/>
    <w:pPr>
      <w:suppressAutoHyphens/>
      <w:spacing w:after="0" w:line="240" w:lineRule="auto"/>
      <w:ind w:left="-540"/>
      <w:jc w:val="both"/>
    </w:pPr>
    <w:rPr>
      <w:rFonts w:ascii="Arial" w:eastAsia="Times New Roman" w:hAnsi="Arial" w:cs="Arial"/>
      <w:sz w:val="18"/>
      <w:szCs w:val="24"/>
      <w:lang w:eastAsia="ar-SA"/>
    </w:rPr>
  </w:style>
  <w:style w:type="paragraph" w:customStyle="1" w:styleId="1ff5">
    <w:name w:val="Знак Знак1 Знак Знак Знак Знак Знак Знак"/>
    <w:basedOn w:val="a3"/>
    <w:rsid w:val="000406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ConsNormal0">
    <w:name w:val="ConsNormal Знак"/>
    <w:link w:val="ConsNormal"/>
    <w:rsid w:val="0004061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1">
    <w:name w:val="Обычный11"/>
    <w:rsid w:val="0004061D"/>
    <w:rPr>
      <w:rFonts w:ascii="NTHelvetica/Cyrillic" w:eastAsia="Times New Roman" w:hAnsi="NTHelvetica/Cyrillic"/>
      <w:color w:val="000080"/>
      <w:sz w:val="22"/>
      <w:szCs w:val="22"/>
    </w:rPr>
  </w:style>
  <w:style w:type="character" w:customStyle="1" w:styleId="Normal">
    <w:name w:val="Normal Знак"/>
    <w:rsid w:val="000406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f6">
    <w:name w:val="Верхний колонтитул1"/>
    <w:rsid w:val="0004061D"/>
    <w:pPr>
      <w:widowControl w:val="0"/>
      <w:tabs>
        <w:tab w:val="center" w:pos="4677"/>
        <w:tab w:val="right" w:pos="9355"/>
      </w:tabs>
    </w:pPr>
    <w:rPr>
      <w:rFonts w:eastAsia="ヒラギノ角ゴ Pro W3"/>
      <w:color w:val="000000"/>
    </w:rPr>
  </w:style>
  <w:style w:type="paragraph" w:customStyle="1" w:styleId="affffff">
    <w:name w:val="Свободная форма"/>
    <w:rsid w:val="0004061D"/>
    <w:rPr>
      <w:rFonts w:eastAsia="ヒラギノ角ゴ Pro W3"/>
      <w:color w:val="000000"/>
    </w:rPr>
  </w:style>
  <w:style w:type="paragraph" w:customStyle="1" w:styleId="1A0">
    <w:name w:val="Заголовок 1 A"/>
    <w:next w:val="1ff1"/>
    <w:rsid w:val="0004061D"/>
    <w:pPr>
      <w:keepNext/>
      <w:widowControl w:val="0"/>
      <w:spacing w:before="240" w:after="60"/>
      <w:outlineLvl w:val="0"/>
    </w:pPr>
    <w:rPr>
      <w:rFonts w:ascii="Arial Bold" w:eastAsia="ヒラギノ角ゴ Pro W3" w:hAnsi="Arial Bold"/>
      <w:color w:val="000000"/>
      <w:kern w:val="32"/>
      <w:sz w:val="32"/>
    </w:rPr>
  </w:style>
  <w:style w:type="character" w:customStyle="1" w:styleId="35">
    <w:name w:val="Основной текст с отступом 3 Знак"/>
    <w:basedOn w:val="a4"/>
    <w:link w:val="34"/>
    <w:rsid w:val="0004061D"/>
    <w:rPr>
      <w:rFonts w:ascii="Times New Roman" w:eastAsia="Times New Roman" w:hAnsi="Times New Roman" w:cs="Times New Roman"/>
      <w:sz w:val="16"/>
      <w:szCs w:val="16"/>
    </w:rPr>
  </w:style>
  <w:style w:type="paragraph" w:customStyle="1" w:styleId="a">
    <w:name w:val="Подпункты"/>
    <w:basedOn w:val="a3"/>
    <w:rsid w:val="0004061D"/>
    <w:pPr>
      <w:numPr>
        <w:numId w:val="17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ff7">
    <w:name w:val="Текст сноски Знак1"/>
    <w:basedOn w:val="affff"/>
    <w:rsid w:val="0004061D"/>
  </w:style>
  <w:style w:type="paragraph" w:customStyle="1" w:styleId="ListParagraph1">
    <w:name w:val="List Paragraph1"/>
    <w:basedOn w:val="a3"/>
    <w:link w:val="ListParagraphChar"/>
    <w:rsid w:val="0004061D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ar-SA"/>
    </w:rPr>
  </w:style>
  <w:style w:type="character" w:customStyle="1" w:styleId="ListParagraphChar">
    <w:name w:val="List Paragraph Char"/>
    <w:link w:val="ListParagraph1"/>
    <w:rsid w:val="0004061D"/>
    <w:rPr>
      <w:rFonts w:ascii="Calibri" w:eastAsia="Times New Roman" w:hAnsi="Calibri" w:cs="Times New Roman"/>
      <w:sz w:val="20"/>
      <w:szCs w:val="20"/>
      <w:lang w:eastAsia="ar-SA"/>
    </w:rPr>
  </w:style>
  <w:style w:type="paragraph" w:customStyle="1" w:styleId="1ff8">
    <w:name w:val="Знак Знак1"/>
    <w:basedOn w:val="a3"/>
    <w:rsid w:val="000406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character" w:customStyle="1" w:styleId="IntenseEmphasis1">
    <w:name w:val="Intense Emphasis1"/>
    <w:rsid w:val="0004061D"/>
    <w:rPr>
      <w:b/>
      <w:i/>
      <w:color w:val="4F81BD"/>
    </w:rPr>
  </w:style>
  <w:style w:type="character" w:customStyle="1" w:styleId="FootnoteTextChar1">
    <w:name w:val="Footnote Text Char1"/>
    <w:rsid w:val="0004061D"/>
    <w:rPr>
      <w:rFonts w:ascii="Times New Roman" w:hAnsi="Times New Roman" w:cs="Times New Roman"/>
      <w:sz w:val="20"/>
      <w:szCs w:val="20"/>
    </w:rPr>
  </w:style>
  <w:style w:type="paragraph" w:customStyle="1" w:styleId="NoSpacing1">
    <w:name w:val="No Spacing1"/>
    <w:link w:val="NoSpacingChar"/>
    <w:rsid w:val="0004061D"/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1"/>
    <w:rsid w:val="0004061D"/>
    <w:rPr>
      <w:rFonts w:ascii="Calibri" w:eastAsia="Calibri" w:hAnsi="Calibri" w:cs="Times New Roman"/>
    </w:rPr>
  </w:style>
  <w:style w:type="paragraph" w:customStyle="1" w:styleId="TOCHeading1">
    <w:name w:val="TOC Heading1"/>
    <w:basedOn w:val="1"/>
    <w:next w:val="a3"/>
    <w:rsid w:val="0004061D"/>
    <w:pPr>
      <w:keepNext w:val="0"/>
      <w:keepLines/>
      <w:pageBreakBefore/>
      <w:numPr>
        <w:numId w:val="0"/>
      </w:numPr>
      <w:tabs>
        <w:tab w:val="left" w:pos="851"/>
      </w:tabs>
      <w:suppressAutoHyphens w:val="0"/>
      <w:spacing w:before="480" w:after="0" w:line="276" w:lineRule="auto"/>
      <w:ind w:left="851" w:hanging="851"/>
      <w:outlineLvl w:val="9"/>
    </w:pPr>
    <w:rPr>
      <w:rFonts w:ascii="Cambria" w:hAnsi="Cambria" w:cs="Times New Roman"/>
      <w:b w:val="0"/>
      <w:bCs w:val="0"/>
      <w:i/>
      <w:caps/>
      <w:color w:val="365F91"/>
      <w:kern w:val="0"/>
      <w:sz w:val="24"/>
      <w:szCs w:val="28"/>
      <w:lang w:eastAsia="en-US"/>
    </w:rPr>
  </w:style>
  <w:style w:type="paragraph" w:customStyle="1" w:styleId="KCText">
    <w:name w:val="KC Text"/>
    <w:basedOn w:val="a3"/>
    <w:link w:val="KCText0"/>
    <w:rsid w:val="0004061D"/>
    <w:pPr>
      <w:tabs>
        <w:tab w:val="left" w:pos="851"/>
      </w:tabs>
      <w:spacing w:before="60" w:after="60" w:line="240" w:lineRule="auto"/>
      <w:ind w:left="851"/>
    </w:pPr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KCText0">
    <w:name w:val="KC Text Знак"/>
    <w:link w:val="KCText"/>
    <w:rsid w:val="0004061D"/>
    <w:rPr>
      <w:rFonts w:ascii="Arial" w:eastAsia="Times New Roman" w:hAnsi="Arial" w:cs="Times New Roman"/>
      <w:kern w:val="28"/>
      <w:sz w:val="20"/>
      <w:szCs w:val="20"/>
    </w:rPr>
  </w:style>
  <w:style w:type="paragraph" w:customStyle="1" w:styleId="KCBullet">
    <w:name w:val="KC Bullet"/>
    <w:basedOn w:val="KCText"/>
    <w:link w:val="KCBullet0"/>
    <w:rsid w:val="0004061D"/>
    <w:pPr>
      <w:tabs>
        <w:tab w:val="left" w:pos="1134"/>
      </w:tabs>
      <w:ind w:left="1134" w:hanging="283"/>
    </w:pPr>
  </w:style>
  <w:style w:type="character" w:customStyle="1" w:styleId="KCBullet0">
    <w:name w:val="KC Bullet Знак"/>
    <w:link w:val="KCBullet"/>
    <w:rsid w:val="0004061D"/>
    <w:rPr>
      <w:rFonts w:ascii="Arial" w:eastAsia="Times New Roman" w:hAnsi="Arial" w:cs="Times New Roman"/>
      <w:kern w:val="28"/>
      <w:sz w:val="20"/>
      <w:szCs w:val="20"/>
    </w:rPr>
  </w:style>
  <w:style w:type="paragraph" w:customStyle="1" w:styleId="KCTabBullet">
    <w:name w:val="KC Tab Bullet"/>
    <w:basedOn w:val="a3"/>
    <w:rsid w:val="0004061D"/>
    <w:pPr>
      <w:widowControl w:val="0"/>
      <w:tabs>
        <w:tab w:val="left" w:pos="170"/>
        <w:tab w:val="left" w:pos="567"/>
        <w:tab w:val="left" w:pos="851"/>
        <w:tab w:val="left" w:pos="1134"/>
      </w:tabs>
      <w:spacing w:after="0" w:line="240" w:lineRule="auto"/>
      <w:ind w:left="170" w:hanging="170"/>
    </w:pPr>
    <w:rPr>
      <w:rFonts w:ascii="Arial" w:eastAsia="Times New Roman" w:hAnsi="Arial" w:cs="Times New Roman"/>
      <w:kern w:val="28"/>
      <w:sz w:val="18"/>
      <w:szCs w:val="20"/>
      <w:lang w:eastAsia="ru-RU"/>
    </w:rPr>
  </w:style>
  <w:style w:type="paragraph" w:customStyle="1" w:styleId="affffff0">
    <w:name w:val="Текст таблицы"/>
    <w:basedOn w:val="a3"/>
    <w:rsid w:val="0004061D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affffff1">
    <w:name w:val="Основной"/>
    <w:basedOn w:val="a3"/>
    <w:link w:val="1ff9"/>
    <w:rsid w:val="0004061D"/>
    <w:pPr>
      <w:spacing w:before="280" w:after="0" w:line="280" w:lineRule="atLeast"/>
      <w:ind w:left="480"/>
    </w:pPr>
    <w:rPr>
      <w:rFonts w:ascii="Garamond" w:eastAsia="Times New Roman" w:hAnsi="Garamond" w:cs="Times New Roman"/>
      <w:sz w:val="24"/>
      <w:szCs w:val="24"/>
    </w:rPr>
  </w:style>
  <w:style w:type="character" w:customStyle="1" w:styleId="1ff9">
    <w:name w:val="Основной Знак1"/>
    <w:link w:val="affffff1"/>
    <w:rsid w:val="0004061D"/>
    <w:rPr>
      <w:rFonts w:ascii="Garamond" w:eastAsia="Times New Roman" w:hAnsi="Garamond" w:cs="Times New Roman"/>
      <w:sz w:val="24"/>
      <w:szCs w:val="24"/>
    </w:rPr>
  </w:style>
  <w:style w:type="paragraph" w:customStyle="1" w:styleId="2f7">
    <w:name w:val="Маркир.2"/>
    <w:basedOn w:val="aff8"/>
    <w:rsid w:val="0004061D"/>
    <w:pPr>
      <w:keepLines w:val="0"/>
      <w:tabs>
        <w:tab w:val="clear" w:pos="4857"/>
        <w:tab w:val="left" w:pos="0"/>
      </w:tabs>
      <w:spacing w:after="240" w:line="240" w:lineRule="atLeast"/>
      <w:ind w:left="1363" w:hanging="283"/>
      <w:contextualSpacing w:val="0"/>
    </w:pPr>
    <w:rPr>
      <w:szCs w:val="20"/>
      <w:lang w:eastAsia="ru-RU"/>
    </w:rPr>
  </w:style>
  <w:style w:type="paragraph" w:customStyle="1" w:styleId="TableCaption">
    <w:name w:val="КС Table Caption"/>
    <w:basedOn w:val="KCText"/>
    <w:next w:val="KCTabText"/>
    <w:rsid w:val="0004061D"/>
    <w:pPr>
      <w:spacing w:before="120" w:after="120"/>
      <w:jc w:val="right"/>
    </w:pPr>
  </w:style>
  <w:style w:type="paragraph" w:customStyle="1" w:styleId="KCTabText">
    <w:name w:val="KC Tab Text"/>
    <w:basedOn w:val="KCText"/>
    <w:rsid w:val="0004061D"/>
    <w:pPr>
      <w:widowControl w:val="0"/>
      <w:tabs>
        <w:tab w:val="left" w:pos="284"/>
        <w:tab w:val="left" w:pos="567"/>
        <w:tab w:val="left" w:pos="1134"/>
      </w:tabs>
      <w:spacing w:before="0" w:after="0"/>
      <w:ind w:left="0"/>
    </w:pPr>
    <w:rPr>
      <w:sz w:val="18"/>
    </w:rPr>
  </w:style>
  <w:style w:type="paragraph" w:customStyle="1" w:styleId="KCPictureCaption">
    <w:name w:val="KC Picture Caption"/>
    <w:basedOn w:val="KCText"/>
    <w:link w:val="KCPictureCaption0"/>
    <w:rsid w:val="0004061D"/>
    <w:pPr>
      <w:tabs>
        <w:tab w:val="left" w:pos="1985"/>
      </w:tabs>
      <w:spacing w:before="120" w:after="120"/>
    </w:pPr>
  </w:style>
  <w:style w:type="character" w:customStyle="1" w:styleId="KCPictureCaption0">
    <w:name w:val="KC Picture Caption Знак"/>
    <w:link w:val="KCPictureCaption"/>
    <w:rsid w:val="0004061D"/>
    <w:rPr>
      <w:rFonts w:ascii="Arial" w:eastAsia="Times New Roman" w:hAnsi="Arial" w:cs="Times New Roman"/>
      <w:kern w:val="28"/>
      <w:sz w:val="20"/>
      <w:szCs w:val="20"/>
    </w:rPr>
  </w:style>
  <w:style w:type="paragraph" w:customStyle="1" w:styleId="KCPictureShort">
    <w:name w:val="KC Picture Short"/>
    <w:basedOn w:val="a3"/>
    <w:next w:val="KCPictureCaption"/>
    <w:rsid w:val="0004061D"/>
    <w:pPr>
      <w:keepNext/>
      <w:keepLines/>
      <w:tabs>
        <w:tab w:val="left" w:pos="851"/>
      </w:tabs>
      <w:spacing w:before="240" w:after="60" w:line="240" w:lineRule="auto"/>
      <w:ind w:left="851"/>
    </w:pPr>
    <w:rPr>
      <w:rFonts w:ascii="Arial" w:eastAsia="Times New Roman" w:hAnsi="Arial" w:cs="Times New Roman"/>
      <w:kern w:val="28"/>
      <w:sz w:val="20"/>
      <w:szCs w:val="20"/>
      <w:lang w:eastAsia="ru-RU"/>
    </w:rPr>
  </w:style>
  <w:style w:type="paragraph" w:customStyle="1" w:styleId="KCPicture">
    <w:name w:val="KC Picture"/>
    <w:basedOn w:val="KCText"/>
    <w:next w:val="KCPictureCaption"/>
    <w:link w:val="KCPicture0"/>
    <w:rsid w:val="0004061D"/>
    <w:pPr>
      <w:keepNext/>
      <w:keepLines/>
      <w:spacing w:before="240"/>
      <w:ind w:left="0"/>
    </w:pPr>
  </w:style>
  <w:style w:type="character" w:customStyle="1" w:styleId="KCPicture0">
    <w:name w:val="KC Picture Знак"/>
    <w:link w:val="KCPicture"/>
    <w:rsid w:val="0004061D"/>
    <w:rPr>
      <w:rFonts w:ascii="Arial" w:eastAsia="Times New Roman" w:hAnsi="Arial" w:cs="Times New Roman"/>
      <w:kern w:val="28"/>
      <w:sz w:val="20"/>
      <w:szCs w:val="20"/>
    </w:rPr>
  </w:style>
  <w:style w:type="paragraph" w:customStyle="1" w:styleId="KCDocTitle">
    <w:name w:val="_KC_DocTitle"/>
    <w:basedOn w:val="a3"/>
    <w:rsid w:val="0004061D"/>
    <w:pPr>
      <w:spacing w:after="0" w:line="240" w:lineRule="auto"/>
      <w:jc w:val="center"/>
    </w:pPr>
    <w:rPr>
      <w:rFonts w:ascii="Arial Narrow" w:eastAsia="Times New Roman" w:hAnsi="Arial Narrow" w:cs="Times New Roman"/>
      <w:caps/>
      <w:sz w:val="44"/>
      <w:szCs w:val="44"/>
    </w:rPr>
  </w:style>
  <w:style w:type="paragraph" w:customStyle="1" w:styleId="KCBullet00">
    <w:name w:val="Стиль KC Bullet + Перед:  0 пт После:  0 пт"/>
    <w:basedOn w:val="a3"/>
    <w:link w:val="KCBullet000"/>
    <w:rsid w:val="0004061D"/>
    <w:pPr>
      <w:tabs>
        <w:tab w:val="left" w:pos="1571"/>
        <w:tab w:val="left" w:pos="2138"/>
      </w:tabs>
      <w:spacing w:after="0" w:line="240" w:lineRule="auto"/>
      <w:ind w:left="2138" w:hanging="720"/>
    </w:pPr>
    <w:rPr>
      <w:rFonts w:ascii="Arial" w:eastAsia="Times New Roman" w:hAnsi="Arial" w:cs="Times New Roman"/>
      <w:kern w:val="28"/>
      <w:sz w:val="24"/>
      <w:szCs w:val="20"/>
    </w:rPr>
  </w:style>
  <w:style w:type="character" w:customStyle="1" w:styleId="KCBullet000">
    <w:name w:val="Стиль KC Bullet + Перед:  0 пт После:  0 пт Знак"/>
    <w:link w:val="KCBullet00"/>
    <w:rsid w:val="0004061D"/>
    <w:rPr>
      <w:rFonts w:ascii="Arial" w:eastAsia="Times New Roman" w:hAnsi="Arial" w:cs="Times New Roman"/>
      <w:kern w:val="28"/>
      <w:sz w:val="24"/>
      <w:szCs w:val="20"/>
    </w:rPr>
  </w:style>
  <w:style w:type="paragraph" w:customStyle="1" w:styleId="KCBaseHeading">
    <w:name w:val="KC Base Heading"/>
    <w:link w:val="KCBaseHeading0"/>
    <w:rsid w:val="0004061D"/>
    <w:pPr>
      <w:keepNext/>
      <w:keepLines/>
      <w:tabs>
        <w:tab w:val="left" w:pos="851"/>
      </w:tabs>
    </w:pPr>
    <w:rPr>
      <w:rFonts w:ascii="Arial Narrow" w:eastAsia="Times New Roman" w:hAnsi="Arial Narrow"/>
      <w:b/>
      <w:kern w:val="28"/>
    </w:rPr>
  </w:style>
  <w:style w:type="character" w:customStyle="1" w:styleId="KCBaseHeading0">
    <w:name w:val="KC Base Heading Знак"/>
    <w:link w:val="KCBaseHeading"/>
    <w:rsid w:val="0004061D"/>
    <w:rPr>
      <w:rFonts w:ascii="Arial Narrow" w:eastAsia="Times New Roman" w:hAnsi="Arial Narrow" w:cs="Times New Roman"/>
      <w:b/>
      <w:kern w:val="28"/>
      <w:sz w:val="20"/>
      <w:szCs w:val="20"/>
      <w:lang w:eastAsia="ru-RU"/>
    </w:rPr>
  </w:style>
  <w:style w:type="paragraph" w:customStyle="1" w:styleId="KCBase">
    <w:name w:val="KC Base"/>
    <w:rsid w:val="0004061D"/>
    <w:pPr>
      <w:widowControl w:val="0"/>
      <w:tabs>
        <w:tab w:val="left" w:pos="851"/>
      </w:tabs>
    </w:pPr>
    <w:rPr>
      <w:rFonts w:ascii="Arial" w:eastAsia="Times New Roman" w:hAnsi="Arial"/>
      <w:kern w:val="28"/>
    </w:rPr>
  </w:style>
  <w:style w:type="character" w:customStyle="1" w:styleId="120">
    <w:name w:val="Знак Знак12"/>
    <w:rsid w:val="0004061D"/>
    <w:rPr>
      <w:rFonts w:ascii="Arial" w:hAnsi="Arial" w:cs="Times New Roman"/>
      <w:kern w:val="28"/>
    </w:rPr>
  </w:style>
  <w:style w:type="paragraph" w:customStyle="1" w:styleId="KCTextPre">
    <w:name w:val="KC Text Pre"/>
    <w:basedOn w:val="KCText"/>
    <w:next w:val="KCBullet"/>
    <w:link w:val="KCTextPre0"/>
    <w:rsid w:val="0004061D"/>
    <w:pPr>
      <w:keepNext/>
      <w:keepLines/>
      <w:spacing w:before="120"/>
    </w:pPr>
  </w:style>
  <w:style w:type="character" w:customStyle="1" w:styleId="KCTextPre0">
    <w:name w:val="KC Text Pre Знак"/>
    <w:link w:val="KCTextPre"/>
    <w:rsid w:val="0004061D"/>
    <w:rPr>
      <w:rFonts w:ascii="Arial" w:eastAsia="Times New Roman" w:hAnsi="Arial" w:cs="Times New Roman"/>
      <w:kern w:val="28"/>
      <w:sz w:val="20"/>
      <w:szCs w:val="20"/>
    </w:rPr>
  </w:style>
  <w:style w:type="paragraph" w:customStyle="1" w:styleId="Attention">
    <w:name w:val="КС Attention"/>
    <w:basedOn w:val="KCText"/>
    <w:rsid w:val="0004061D"/>
    <w:pPr>
      <w:ind w:hanging="851"/>
    </w:pPr>
  </w:style>
  <w:style w:type="paragraph" w:customStyle="1" w:styleId="KCText5">
    <w:name w:val="KC_Text + Слева:  5 см"/>
    <w:basedOn w:val="KCText"/>
    <w:rsid w:val="0004061D"/>
    <w:pPr>
      <w:ind w:left="2835"/>
    </w:pPr>
  </w:style>
  <w:style w:type="paragraph" w:customStyle="1" w:styleId="KCText2424">
    <w:name w:val="_KC Text + Перед:  24 пт После:  24 пт"/>
    <w:basedOn w:val="KCText"/>
    <w:rsid w:val="0004061D"/>
    <w:pPr>
      <w:spacing w:before="480" w:after="480"/>
    </w:pPr>
  </w:style>
  <w:style w:type="paragraph" w:customStyle="1" w:styleId="affffff2">
    <w:name w:val="Текст в таблице"/>
    <w:basedOn w:val="a3"/>
    <w:link w:val="affffff3"/>
    <w:rsid w:val="0004061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ffffff3">
    <w:name w:val="Текст в таблице Знак"/>
    <w:link w:val="affffff2"/>
    <w:rsid w:val="0004061D"/>
    <w:rPr>
      <w:rFonts w:ascii="Arial" w:eastAsia="Times New Roman" w:hAnsi="Arial" w:cs="Times New Roman"/>
      <w:sz w:val="20"/>
      <w:szCs w:val="20"/>
    </w:rPr>
  </w:style>
  <w:style w:type="paragraph" w:customStyle="1" w:styleId="KCPictureCaption66">
    <w:name w:val="Стиль KC Picture Caption + Перед:  6 пт После:  6 пт"/>
    <w:basedOn w:val="KCPictureCaption"/>
    <w:rsid w:val="0004061D"/>
  </w:style>
  <w:style w:type="paragraph" w:customStyle="1" w:styleId="KC2">
    <w:name w:val="KC_Заголовок 2"/>
    <w:basedOn w:val="2"/>
    <w:link w:val="KC20"/>
    <w:rsid w:val="0004061D"/>
    <w:pPr>
      <w:keepLines/>
      <w:numPr>
        <w:ilvl w:val="0"/>
        <w:numId w:val="0"/>
      </w:numPr>
      <w:suppressAutoHyphens w:val="0"/>
      <w:spacing w:before="320" w:after="320"/>
      <w:ind w:left="851"/>
    </w:pPr>
    <w:rPr>
      <w:rFonts w:ascii="Arial Narrow" w:hAnsi="Arial Narrow" w:cs="Times New Roman"/>
      <w:bCs w:val="0"/>
      <w:i w:val="0"/>
      <w:iCs w:val="0"/>
      <w:caps/>
      <w:kern w:val="28"/>
      <w:sz w:val="36"/>
    </w:rPr>
  </w:style>
  <w:style w:type="character" w:customStyle="1" w:styleId="KC20">
    <w:name w:val="KC_Заголовок 2 Знак"/>
    <w:link w:val="KC2"/>
    <w:rsid w:val="0004061D"/>
    <w:rPr>
      <w:rFonts w:ascii="Arial Narrow" w:eastAsia="Times New Roman" w:hAnsi="Arial Narrow" w:cs="Times New Roman"/>
      <w:b/>
      <w:caps/>
      <w:kern w:val="28"/>
      <w:sz w:val="36"/>
      <w:szCs w:val="28"/>
    </w:rPr>
  </w:style>
  <w:style w:type="paragraph" w:customStyle="1" w:styleId="KC3">
    <w:name w:val="KC_Заголовок 3"/>
    <w:basedOn w:val="3"/>
    <w:rsid w:val="0004061D"/>
    <w:pPr>
      <w:keepLines/>
      <w:numPr>
        <w:ilvl w:val="0"/>
        <w:numId w:val="0"/>
      </w:numPr>
      <w:suppressAutoHyphens w:val="0"/>
      <w:spacing w:before="160" w:after="160"/>
      <w:ind w:left="851"/>
    </w:pPr>
    <w:rPr>
      <w:rFonts w:ascii="Arial Narrow" w:hAnsi="Arial Narrow" w:cs="Times New Roman"/>
      <w:bCs w:val="0"/>
      <w:kern w:val="28"/>
      <w:sz w:val="32"/>
      <w:szCs w:val="20"/>
      <w:lang w:eastAsia="ru-RU"/>
    </w:rPr>
  </w:style>
  <w:style w:type="paragraph" w:customStyle="1" w:styleId="KC4">
    <w:name w:val="KC_Заголовок 4"/>
    <w:basedOn w:val="42"/>
    <w:rsid w:val="0004061D"/>
    <w:pPr>
      <w:keepLines/>
      <w:spacing w:before="120" w:after="120"/>
      <w:ind w:left="851"/>
      <w:jc w:val="left"/>
    </w:pPr>
    <w:rPr>
      <w:rFonts w:ascii="Arial Narrow" w:hAnsi="Arial Narrow"/>
      <w:bCs w:val="0"/>
      <w:kern w:val="28"/>
      <w:sz w:val="24"/>
      <w:szCs w:val="20"/>
    </w:rPr>
  </w:style>
  <w:style w:type="paragraph" w:customStyle="1" w:styleId="KC5">
    <w:name w:val="KC_Заголовок 5"/>
    <w:basedOn w:val="51"/>
    <w:rsid w:val="0004061D"/>
    <w:pPr>
      <w:keepNext/>
      <w:keepLines/>
      <w:spacing w:before="120"/>
      <w:ind w:left="851"/>
      <w:jc w:val="left"/>
    </w:pPr>
    <w:rPr>
      <w:rFonts w:ascii="Arial Narrow" w:hAnsi="Arial Narrow"/>
      <w:b w:val="0"/>
      <w:bCs w:val="0"/>
      <w:i w:val="0"/>
      <w:iCs w:val="0"/>
      <w:kern w:val="28"/>
      <w:sz w:val="24"/>
      <w:szCs w:val="20"/>
      <w:lang w:eastAsia="ru-RU"/>
    </w:rPr>
  </w:style>
  <w:style w:type="paragraph" w:customStyle="1" w:styleId="TabText">
    <w:name w:val="КС Tab Text"/>
    <w:basedOn w:val="KCText"/>
    <w:rsid w:val="0004061D"/>
    <w:pPr>
      <w:widowControl w:val="0"/>
      <w:tabs>
        <w:tab w:val="left" w:pos="284"/>
        <w:tab w:val="left" w:pos="567"/>
        <w:tab w:val="left" w:pos="1134"/>
      </w:tabs>
      <w:spacing w:before="0" w:after="0"/>
      <w:ind w:left="0"/>
    </w:pPr>
    <w:rPr>
      <w:sz w:val="18"/>
    </w:rPr>
  </w:style>
  <w:style w:type="paragraph" w:customStyle="1" w:styleId="TextAfter">
    <w:name w:val="КС Text After"/>
    <w:basedOn w:val="KCTextPre"/>
    <w:next w:val="KCText"/>
    <w:rsid w:val="0004061D"/>
    <w:pPr>
      <w:keepNext w:val="0"/>
      <w:keepLines w:val="0"/>
    </w:pPr>
  </w:style>
  <w:style w:type="paragraph" w:customStyle="1" w:styleId="Picture">
    <w:name w:val="КС Picture"/>
    <w:basedOn w:val="KCText"/>
    <w:rsid w:val="0004061D"/>
    <w:pPr>
      <w:keepNext/>
      <w:keepLines/>
      <w:spacing w:before="240"/>
      <w:ind w:left="0"/>
    </w:pPr>
  </w:style>
  <w:style w:type="paragraph" w:customStyle="1" w:styleId="BlockQuotation">
    <w:name w:val="Block Quotation"/>
    <w:basedOn w:val="a3"/>
    <w:rsid w:val="0004061D"/>
    <w:pPr>
      <w:pBdr>
        <w:top w:val="single" w:sz="12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pct5" w:color="auto" w:fill="auto"/>
      <w:spacing w:after="120" w:line="220" w:lineRule="atLeast"/>
      <w:ind w:left="1366" w:right="238"/>
      <w:jc w:val="both"/>
    </w:pPr>
    <w:rPr>
      <w:rFonts w:ascii="Chicago" w:eastAsia="Times New Roman" w:hAnsi="Chicago" w:cs="Times New Roman"/>
      <w:sz w:val="20"/>
      <w:szCs w:val="20"/>
    </w:rPr>
  </w:style>
  <w:style w:type="paragraph" w:customStyle="1" w:styleId="BodyTextKeep">
    <w:name w:val="Body Text Keep"/>
    <w:basedOn w:val="a3"/>
    <w:rsid w:val="0004061D"/>
    <w:pPr>
      <w:keepNext/>
      <w:tabs>
        <w:tab w:val="left" w:pos="3345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TableNormal">
    <w:name w:val="TableNormal"/>
    <w:basedOn w:val="a3"/>
    <w:rsid w:val="0004061D"/>
    <w:pPr>
      <w:keepLines/>
      <w:spacing w:before="12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InfoBlue">
    <w:name w:val="InfoBlue"/>
    <w:basedOn w:val="a3"/>
    <w:next w:val="aff0"/>
    <w:rsid w:val="0004061D"/>
    <w:pPr>
      <w:widowControl w:val="0"/>
      <w:spacing w:after="120" w:line="240" w:lineRule="auto"/>
      <w:ind w:left="720"/>
      <w:jc w:val="both"/>
    </w:pPr>
    <w:rPr>
      <w:rFonts w:ascii="Arial" w:eastAsia="Times New Roman" w:hAnsi="Arial" w:cs="Times New Roman"/>
      <w:i/>
      <w:color w:val="0000FF"/>
      <w:sz w:val="20"/>
      <w:szCs w:val="20"/>
      <w:lang w:val="en-US"/>
    </w:rPr>
  </w:style>
  <w:style w:type="paragraph" w:customStyle="1" w:styleId="StyleTableTitlePatternClear">
    <w:name w:val="Style TableTitle + Pattern: Clear"/>
    <w:basedOn w:val="a3"/>
    <w:rsid w:val="0004061D"/>
    <w:pPr>
      <w:keepNext/>
      <w:keepLines/>
      <w:spacing w:after="0" w:line="240" w:lineRule="auto"/>
      <w:ind w:left="-113" w:right="-113"/>
      <w:jc w:val="center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TableText">
    <w:name w:val="%TableText"/>
    <w:basedOn w:val="a3"/>
    <w:rsid w:val="0004061D"/>
    <w:pPr>
      <w:keepLines/>
      <w:suppressAutoHyphens/>
      <w:spacing w:before="120" w:after="60" w:line="240" w:lineRule="auto"/>
      <w:jc w:val="both"/>
    </w:pPr>
    <w:rPr>
      <w:rFonts w:ascii="Arial" w:eastAsia="Times New Roman" w:hAnsi="Arial" w:cs="Times New Roman"/>
      <w:sz w:val="18"/>
      <w:szCs w:val="20"/>
      <w:lang w:val="en-US"/>
    </w:rPr>
  </w:style>
  <w:style w:type="character" w:customStyle="1" w:styleId="disabled1">
    <w:name w:val="disabled1"/>
    <w:rsid w:val="0004061D"/>
    <w:rPr>
      <w:rFonts w:cs="Times New Roman"/>
      <w:color w:val="A0A0A0"/>
    </w:rPr>
  </w:style>
  <w:style w:type="character" w:customStyle="1" w:styleId="3c">
    <w:name w:val="Знак Знак3"/>
    <w:rsid w:val="0004061D"/>
    <w:rPr>
      <w:rFonts w:ascii="Arial" w:hAnsi="Arial" w:cs="Times New Roman"/>
      <w:kern w:val="28"/>
      <w:lang w:val="ru-RU" w:eastAsia="ru-RU" w:bidi="ar-SA"/>
    </w:rPr>
  </w:style>
  <w:style w:type="paragraph" w:customStyle="1" w:styleId="affffff4">
    <w:name w:val="Рисунки"/>
    <w:basedOn w:val="a3"/>
    <w:rsid w:val="0004061D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affffff5">
    <w:name w:val="Арс"/>
    <w:basedOn w:val="af5"/>
    <w:rsid w:val="0004061D"/>
    <w:pPr>
      <w:spacing w:before="120" w:after="120" w:line="240" w:lineRule="auto"/>
      <w:jc w:val="center"/>
    </w:pPr>
    <w:rPr>
      <w:rFonts w:ascii="Arial" w:eastAsia="Times New Roman" w:hAnsi="Arial"/>
      <w:b w:val="0"/>
      <w:bCs w:val="0"/>
    </w:rPr>
  </w:style>
  <w:style w:type="character" w:customStyle="1" w:styleId="151">
    <w:name w:val="Знак Знак15"/>
    <w:rsid w:val="0004061D"/>
    <w:rPr>
      <w:rFonts w:ascii="Arial Narrow" w:hAnsi="Arial Narrow" w:cs="Times New Roman"/>
      <w:b/>
      <w:caps/>
      <w:kern w:val="28"/>
      <w:sz w:val="36"/>
    </w:rPr>
  </w:style>
  <w:style w:type="character" w:customStyle="1" w:styleId="Char">
    <w:name w:val="Char Знак"/>
    <w:rsid w:val="0004061D"/>
    <w:rPr>
      <w:rFonts w:ascii="Arial Narrow" w:hAnsi="Arial Narrow" w:cs="Times New Roman"/>
      <w:b/>
      <w:caps/>
      <w:kern w:val="28"/>
      <w:sz w:val="36"/>
    </w:rPr>
  </w:style>
  <w:style w:type="character" w:customStyle="1" w:styleId="Char1">
    <w:name w:val="Char1 Знак Знак"/>
    <w:rsid w:val="0004061D"/>
    <w:rPr>
      <w:rFonts w:ascii="Arial Narrow" w:hAnsi="Arial Narrow" w:cs="Times New Roman"/>
      <w:b/>
      <w:kern w:val="28"/>
      <w:sz w:val="32"/>
    </w:rPr>
  </w:style>
  <w:style w:type="character" w:customStyle="1" w:styleId="140">
    <w:name w:val="Знак Знак14"/>
    <w:rsid w:val="0004061D"/>
    <w:rPr>
      <w:rFonts w:ascii="Arial Narrow" w:hAnsi="Arial Narrow" w:cs="Times New Roman"/>
      <w:b/>
      <w:kern w:val="28"/>
      <w:sz w:val="24"/>
      <w:lang w:eastAsia="en-US"/>
    </w:rPr>
  </w:style>
  <w:style w:type="character" w:customStyle="1" w:styleId="130">
    <w:name w:val="Знак Знак13"/>
    <w:rsid w:val="0004061D"/>
    <w:rPr>
      <w:rFonts w:ascii="Arial Narrow" w:hAnsi="Arial Narrow"/>
      <w:b/>
      <w:kern w:val="28"/>
      <w:sz w:val="24"/>
      <w:lang w:val="ru-RU" w:eastAsia="ru-RU"/>
    </w:rPr>
  </w:style>
  <w:style w:type="character" w:customStyle="1" w:styleId="112">
    <w:name w:val="Знак Знак11"/>
    <w:rsid w:val="0004061D"/>
    <w:rPr>
      <w:rFonts w:ascii="Arial" w:hAnsi="Arial" w:cs="Times New Roman"/>
      <w:kern w:val="28"/>
    </w:rPr>
  </w:style>
  <w:style w:type="character" w:customStyle="1" w:styleId="100">
    <w:name w:val="Знак Знак10"/>
    <w:rsid w:val="0004061D"/>
    <w:rPr>
      <w:rFonts w:ascii="Arial" w:hAnsi="Arial" w:cs="Times New Roman"/>
      <w:lang w:eastAsia="en-US"/>
    </w:rPr>
  </w:style>
  <w:style w:type="character" w:customStyle="1" w:styleId="92">
    <w:name w:val="Знак Знак9"/>
    <w:rsid w:val="0004061D"/>
    <w:rPr>
      <w:rFonts w:ascii="Arial" w:hAnsi="Arial" w:cs="Times New Roman"/>
      <w:sz w:val="2"/>
      <w:lang w:eastAsia="en-US"/>
    </w:rPr>
  </w:style>
  <w:style w:type="character" w:customStyle="1" w:styleId="82">
    <w:name w:val="Знак Знак8"/>
    <w:rsid w:val="0004061D"/>
    <w:rPr>
      <w:rFonts w:ascii="Arial" w:hAnsi="Arial" w:cs="Times New Roman"/>
      <w:sz w:val="16"/>
      <w:lang w:eastAsia="en-US"/>
    </w:rPr>
  </w:style>
  <w:style w:type="character" w:customStyle="1" w:styleId="72">
    <w:name w:val="Знак Знак7"/>
    <w:rsid w:val="0004061D"/>
    <w:rPr>
      <w:rFonts w:ascii="Arial" w:hAnsi="Arial" w:cs="Times New Roman"/>
      <w:sz w:val="16"/>
      <w:lang w:eastAsia="en-US"/>
    </w:rPr>
  </w:style>
  <w:style w:type="character" w:customStyle="1" w:styleId="160">
    <w:name w:val="Знак Знак16"/>
    <w:rsid w:val="0004061D"/>
    <w:rPr>
      <w:rFonts w:ascii="Arial" w:hAnsi="Arial" w:cs="Times New Roman"/>
      <w:color w:val="FF0000"/>
      <w:lang w:eastAsia="en-US"/>
    </w:rPr>
  </w:style>
  <w:style w:type="paragraph" w:customStyle="1" w:styleId="TableHeader">
    <w:name w:val="TableHeader"/>
    <w:basedOn w:val="a3"/>
    <w:next w:val="a3"/>
    <w:rsid w:val="0004061D"/>
    <w:pPr>
      <w:spacing w:before="40" w:after="40" w:line="240" w:lineRule="auto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ableText0">
    <w:name w:val="Table Text Знак"/>
    <w:link w:val="TableText1"/>
    <w:rsid w:val="0004061D"/>
    <w:rPr>
      <w:sz w:val="24"/>
      <w:szCs w:val="24"/>
    </w:rPr>
  </w:style>
  <w:style w:type="paragraph" w:customStyle="1" w:styleId="TableText1">
    <w:name w:val="Table Text"/>
    <w:basedOn w:val="a3"/>
    <w:link w:val="TableText0"/>
    <w:rsid w:val="0004061D"/>
    <w:pPr>
      <w:spacing w:after="0" w:line="288" w:lineRule="auto"/>
    </w:pPr>
    <w:rPr>
      <w:sz w:val="24"/>
      <w:szCs w:val="24"/>
    </w:rPr>
  </w:style>
  <w:style w:type="character" w:customStyle="1" w:styleId="defaultlabelstyle1">
    <w:name w:val="defaultlabelstyle1"/>
    <w:rsid w:val="0004061D"/>
    <w:rPr>
      <w:rFonts w:ascii="Tahoma" w:hAnsi="Tahoma" w:cs="Tahoma"/>
      <w:color w:val="333333"/>
      <w:sz w:val="18"/>
      <w:szCs w:val="18"/>
    </w:rPr>
  </w:style>
  <w:style w:type="character" w:customStyle="1" w:styleId="1ffa">
    <w:name w:val="Строгий1"/>
    <w:rsid w:val="0004061D"/>
    <w:rPr>
      <w:rFonts w:cs="Times New Roman"/>
      <w:b/>
      <w:i/>
    </w:rPr>
  </w:style>
  <w:style w:type="character" w:customStyle="1" w:styleId="Fontbasic">
    <w:name w:val="Font basic"/>
    <w:rsid w:val="0004061D"/>
  </w:style>
  <w:style w:type="character" w:customStyle="1" w:styleId="WW8Num31z1">
    <w:name w:val="WW8Num31z1"/>
    <w:rsid w:val="0004061D"/>
    <w:rPr>
      <w:rFonts w:ascii="Courier New" w:hAnsi="Courier New"/>
    </w:rPr>
  </w:style>
  <w:style w:type="character" w:customStyle="1" w:styleId="WW8Num83z3">
    <w:name w:val="WW8Num83z3"/>
    <w:rsid w:val="0004061D"/>
    <w:rPr>
      <w:rFonts w:ascii="Symbol" w:hAnsi="Symbol"/>
    </w:rPr>
  </w:style>
  <w:style w:type="paragraph" w:customStyle="1" w:styleId="2f8">
    <w:name w:val="Основной текст2"/>
    <w:rsid w:val="0004061D"/>
    <w:pPr>
      <w:spacing w:before="240" w:line="280" w:lineRule="exact"/>
      <w:jc w:val="both"/>
    </w:pPr>
    <w:rPr>
      <w:rFonts w:eastAsia="Times New Roman"/>
      <w:sz w:val="22"/>
      <w:lang w:eastAsia="en-US"/>
    </w:rPr>
  </w:style>
  <w:style w:type="paragraph" w:customStyle="1" w:styleId="Tableheader0">
    <w:name w:val="Table header"/>
    <w:basedOn w:val="a3"/>
    <w:rsid w:val="0004061D"/>
    <w:pPr>
      <w:keepNext/>
      <w:spacing w:after="0" w:line="280" w:lineRule="exact"/>
      <w:jc w:val="both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Tabletext2">
    <w:name w:val="Table text"/>
    <w:basedOn w:val="2f8"/>
    <w:rsid w:val="0004061D"/>
    <w:pPr>
      <w:spacing w:before="0"/>
    </w:pPr>
  </w:style>
  <w:style w:type="paragraph" w:customStyle="1" w:styleId="affffff6">
    <w:name w:val="Столбец"/>
    <w:basedOn w:val="a3"/>
    <w:next w:val="a3"/>
    <w:rsid w:val="0004061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Bodytextafterheading">
    <w:name w:val="Body text after heading"/>
    <w:basedOn w:val="2f8"/>
    <w:next w:val="2f8"/>
    <w:rsid w:val="0004061D"/>
    <w:pPr>
      <w:spacing w:before="120"/>
    </w:pPr>
  </w:style>
  <w:style w:type="character" w:customStyle="1" w:styleId="Fontdescription">
    <w:name w:val="Font description"/>
    <w:rsid w:val="0004061D"/>
    <w:rPr>
      <w:rFonts w:cs="Times New Roman"/>
      <w:i/>
      <w:color w:val="0000FF"/>
      <w:lang w:val="ru-RU"/>
    </w:rPr>
  </w:style>
  <w:style w:type="character" w:customStyle="1" w:styleId="Bodytextafterheading0">
    <w:name w:val="Body text after heading Знак"/>
    <w:rsid w:val="0004061D"/>
    <w:rPr>
      <w:rFonts w:cs="Times New Roman"/>
      <w:sz w:val="22"/>
      <w:lang w:val="ru-RU" w:eastAsia="en-US" w:bidi="ar-SA"/>
    </w:rPr>
  </w:style>
  <w:style w:type="character" w:customStyle="1" w:styleId="bodytext1">
    <w:name w:val="bodytext1"/>
    <w:rsid w:val="0004061D"/>
    <w:rPr>
      <w:rFonts w:ascii="Arial" w:hAnsi="Arial" w:cs="Arial"/>
      <w:color w:val="000000"/>
      <w:sz w:val="18"/>
      <w:szCs w:val="18"/>
    </w:rPr>
  </w:style>
  <w:style w:type="paragraph" w:customStyle="1" w:styleId="TableBoldText">
    <w:name w:val="Table Bold Text"/>
    <w:basedOn w:val="a3"/>
    <w:rsid w:val="0004061D"/>
    <w:pPr>
      <w:keepNext/>
      <w:spacing w:before="60" w:after="60" w:line="240" w:lineRule="auto"/>
    </w:pPr>
    <w:rPr>
      <w:rFonts w:ascii="Arial" w:eastAsia="Times New Roman" w:hAnsi="Arial" w:cs="Times New Roman"/>
      <w:b/>
      <w:szCs w:val="20"/>
    </w:rPr>
  </w:style>
  <w:style w:type="paragraph" w:customStyle="1" w:styleId="affffff7">
    <w:name w:val="Формула расшифровка"/>
    <w:basedOn w:val="a3"/>
    <w:qFormat/>
    <w:rsid w:val="0004061D"/>
    <w:pPr>
      <w:suppressLineNumbers/>
      <w:tabs>
        <w:tab w:val="left" w:pos="851"/>
        <w:tab w:val="left" w:pos="1276"/>
        <w:tab w:val="left" w:pos="1560"/>
      </w:tabs>
      <w:suppressAutoHyphens/>
      <w:spacing w:before="120" w:after="0" w:line="360" w:lineRule="auto"/>
      <w:ind w:left="1701" w:hanging="1701"/>
      <w:jc w:val="both"/>
    </w:pPr>
    <w:rPr>
      <w:rFonts w:ascii="Times New Roman" w:eastAsia="Times New Roman" w:hAnsi="Times New Roman" w:cs="Times New Roman"/>
      <w:kern w:val="24"/>
      <w:sz w:val="24"/>
      <w:szCs w:val="20"/>
      <w:lang w:eastAsia="ru-RU"/>
    </w:rPr>
  </w:style>
  <w:style w:type="paragraph" w:customStyle="1" w:styleId="14">
    <w:name w:val="Список 1"/>
    <w:basedOn w:val="a3"/>
    <w:rsid w:val="0004061D"/>
    <w:pPr>
      <w:numPr>
        <w:numId w:val="18"/>
      </w:numPr>
      <w:spacing w:before="80" w:after="8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8">
    <w:name w:val="Тело документа"/>
    <w:basedOn w:val="a3"/>
    <w:rsid w:val="0004061D"/>
    <w:pPr>
      <w:spacing w:before="40" w:after="40" w:line="360" w:lineRule="auto"/>
      <w:ind w:firstLine="709"/>
      <w:jc w:val="both"/>
    </w:pPr>
    <w:rPr>
      <w:rFonts w:ascii="Arial" w:eastAsia="Times New Roman" w:hAnsi="Arial" w:cs="Times New Roman"/>
      <w:szCs w:val="24"/>
      <w:lang w:eastAsia="ru-RU"/>
    </w:rPr>
  </w:style>
  <w:style w:type="paragraph" w:customStyle="1" w:styleId="Normal1">
    <w:name w:val="Normal1"/>
    <w:rsid w:val="0004061D"/>
    <w:pPr>
      <w:tabs>
        <w:tab w:val="left" w:pos="1800"/>
      </w:tabs>
      <w:spacing w:before="120" w:line="360" w:lineRule="auto"/>
      <w:ind w:left="1800" w:hanging="1800"/>
    </w:pPr>
    <w:rPr>
      <w:rFonts w:eastAsia="Times New Roman"/>
      <w:sz w:val="24"/>
    </w:rPr>
  </w:style>
  <w:style w:type="paragraph" w:customStyle="1" w:styleId="11">
    <w:name w:val="Требование 1"/>
    <w:basedOn w:val="a3"/>
    <w:rsid w:val="0004061D"/>
    <w:pPr>
      <w:keepLines/>
      <w:numPr>
        <w:numId w:val="19"/>
      </w:numPr>
      <w:spacing w:after="240" w:line="36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3d">
    <w:name w:val="Требование 3"/>
    <w:basedOn w:val="11"/>
    <w:rsid w:val="0004061D"/>
    <w:pPr>
      <w:numPr>
        <w:numId w:val="0"/>
      </w:numPr>
      <w:tabs>
        <w:tab w:val="left" w:pos="851"/>
        <w:tab w:val="left" w:pos="1134"/>
      </w:tabs>
      <w:ind w:left="1134" w:hanging="1134"/>
    </w:pPr>
    <w:rPr>
      <w:b w:val="0"/>
    </w:rPr>
  </w:style>
  <w:style w:type="paragraph" w:customStyle="1" w:styleId="20">
    <w:name w:val="Требование 2"/>
    <w:basedOn w:val="11"/>
    <w:link w:val="2f9"/>
    <w:rsid w:val="0004061D"/>
    <w:pPr>
      <w:numPr>
        <w:ilvl w:val="1"/>
        <w:numId w:val="20"/>
      </w:numPr>
      <w:tabs>
        <w:tab w:val="left" w:pos="851"/>
        <w:tab w:val="left" w:pos="2289"/>
      </w:tabs>
    </w:pPr>
    <w:rPr>
      <w:b w:val="0"/>
    </w:rPr>
  </w:style>
  <w:style w:type="character" w:customStyle="1" w:styleId="2f9">
    <w:name w:val="Требование 2 Знак"/>
    <w:link w:val="20"/>
    <w:rsid w:val="0004061D"/>
    <w:rPr>
      <w:rFonts w:ascii="Arial" w:eastAsia="Times New Roman" w:hAnsi="Arial" w:cs="Times New Roman"/>
      <w:sz w:val="20"/>
      <w:szCs w:val="20"/>
    </w:rPr>
  </w:style>
  <w:style w:type="paragraph" w:customStyle="1" w:styleId="4">
    <w:name w:val="Требование 4"/>
    <w:basedOn w:val="11"/>
    <w:rsid w:val="0004061D"/>
    <w:pPr>
      <w:numPr>
        <w:ilvl w:val="3"/>
        <w:numId w:val="20"/>
      </w:numPr>
      <w:tabs>
        <w:tab w:val="left" w:pos="851"/>
        <w:tab w:val="left" w:pos="3729"/>
      </w:tabs>
    </w:pPr>
    <w:rPr>
      <w:b w:val="0"/>
    </w:rPr>
  </w:style>
  <w:style w:type="paragraph" w:customStyle="1" w:styleId="5">
    <w:name w:val="Требование 5"/>
    <w:basedOn w:val="11"/>
    <w:rsid w:val="0004061D"/>
    <w:pPr>
      <w:numPr>
        <w:ilvl w:val="4"/>
      </w:numPr>
      <w:tabs>
        <w:tab w:val="left" w:pos="851"/>
        <w:tab w:val="left" w:pos="1361"/>
      </w:tabs>
      <w:ind w:left="1361" w:hanging="1361"/>
    </w:pPr>
    <w:rPr>
      <w:b w:val="0"/>
    </w:rPr>
  </w:style>
  <w:style w:type="paragraph" w:customStyle="1" w:styleId="26">
    <w:name w:val="Стиль Заголовок 2 + Перед:  6 пт"/>
    <w:basedOn w:val="2"/>
    <w:rsid w:val="0004061D"/>
    <w:pPr>
      <w:keepLines/>
      <w:numPr>
        <w:numId w:val="6"/>
      </w:numPr>
      <w:tabs>
        <w:tab w:val="left" w:pos="643"/>
      </w:tabs>
      <w:suppressAutoHyphens w:val="0"/>
      <w:spacing w:before="120" w:after="0"/>
      <w:ind w:left="643"/>
    </w:pPr>
    <w:rPr>
      <w:rFonts w:ascii="Arial Narrow" w:hAnsi="Arial Narrow" w:cs="Times New Roman"/>
      <w:i w:val="0"/>
      <w:iCs w:val="0"/>
      <w:caps/>
      <w:kern w:val="28"/>
      <w:szCs w:val="20"/>
      <w:lang w:eastAsia="ru-RU"/>
    </w:rPr>
  </w:style>
  <w:style w:type="paragraph" w:customStyle="1" w:styleId="93">
    <w:name w:val="Стиль 9 пт Междустр.интервал:  полуторный"/>
    <w:basedOn w:val="a3"/>
    <w:rsid w:val="0004061D"/>
    <w:pPr>
      <w:spacing w:after="0" w:line="36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Arial10">
    <w:name w:val="Стиль Заголовок 5 + Arial 10 пт"/>
    <w:basedOn w:val="51"/>
    <w:rsid w:val="0004061D"/>
    <w:pPr>
      <w:keepNext/>
      <w:keepLines/>
      <w:numPr>
        <w:ilvl w:val="4"/>
        <w:numId w:val="10"/>
      </w:numPr>
      <w:tabs>
        <w:tab w:val="left" w:pos="643"/>
      </w:tabs>
      <w:spacing w:before="0" w:after="0"/>
      <w:ind w:left="643"/>
      <w:jc w:val="left"/>
    </w:pPr>
    <w:rPr>
      <w:rFonts w:ascii="Arial" w:hAnsi="Arial"/>
      <w:b w:val="0"/>
      <w:bCs w:val="0"/>
      <w:i w:val="0"/>
      <w:iCs w:val="0"/>
      <w:kern w:val="28"/>
      <w:sz w:val="20"/>
      <w:szCs w:val="20"/>
      <w:lang w:eastAsia="ru-RU"/>
    </w:rPr>
  </w:style>
  <w:style w:type="character" w:customStyle="1" w:styleId="coord">
    <w:name w:val="coord"/>
    <w:rsid w:val="0004061D"/>
    <w:rPr>
      <w:rFonts w:cs="Times New Roman"/>
    </w:rPr>
  </w:style>
  <w:style w:type="paragraph" w:customStyle="1" w:styleId="2fa">
    <w:name w:val="Цитата2"/>
    <w:basedOn w:val="a3"/>
    <w:rsid w:val="0004061D"/>
    <w:pPr>
      <w:widowControl w:val="0"/>
      <w:overflowPunct w:val="0"/>
      <w:autoSpaceDE w:val="0"/>
      <w:autoSpaceDN w:val="0"/>
      <w:adjustRightInd w:val="0"/>
      <w:spacing w:after="0" w:line="228" w:lineRule="auto"/>
      <w:ind w:left="851" w:right="851" w:firstLine="567"/>
      <w:jc w:val="both"/>
      <w:textAlignment w:val="baseline"/>
    </w:pPr>
    <w:rPr>
      <w:rFonts w:ascii="TimesET" w:eastAsia="Times New Roman" w:hAnsi="TimesET" w:cs="Times New Roman"/>
      <w:szCs w:val="20"/>
      <w:lang w:eastAsia="ru-RU"/>
    </w:rPr>
  </w:style>
  <w:style w:type="character" w:customStyle="1" w:styleId="113">
    <w:name w:val="Заголовок 1 Знак1"/>
    <w:rsid w:val="0004061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ffb">
    <w:name w:val="Основной текст с отступом Знак1"/>
    <w:rsid w:val="0004061D"/>
    <w:rPr>
      <w:sz w:val="24"/>
    </w:rPr>
  </w:style>
  <w:style w:type="paragraph" w:customStyle="1" w:styleId="55">
    <w:name w:val="Знак Знак5"/>
    <w:basedOn w:val="a3"/>
    <w:rsid w:val="000406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paragraph" w:customStyle="1" w:styleId="1ffc">
    <w:name w:val="Знак1"/>
    <w:basedOn w:val="a3"/>
    <w:rsid w:val="000406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paragraph" w:customStyle="1" w:styleId="3110">
    <w:name w:val="Основной текст 311"/>
    <w:basedOn w:val="a3"/>
    <w:rsid w:val="0004061D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4">
    <w:name w:val="Абзац списка11"/>
    <w:basedOn w:val="a3"/>
    <w:rsid w:val="0004061D"/>
    <w:pPr>
      <w:widowControl w:val="0"/>
      <w:snapToGrid w:val="0"/>
      <w:spacing w:after="0" w:line="240" w:lineRule="auto"/>
      <w:ind w:left="720" w:firstLine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9">
    <w:name w:val="Документ. Тело таблицы"/>
    <w:basedOn w:val="a3"/>
    <w:rsid w:val="0004061D"/>
    <w:pPr>
      <w:spacing w:before="120" w:after="0" w:line="240" w:lineRule="auto"/>
      <w:ind w:right="34"/>
    </w:pPr>
    <w:rPr>
      <w:rFonts w:ascii="Calibri" w:eastAsia="Times New Roman" w:hAnsi="Calibri" w:cs="Times New Roman"/>
      <w:sz w:val="20"/>
    </w:rPr>
  </w:style>
  <w:style w:type="character" w:customStyle="1" w:styleId="191">
    <w:name w:val="Знак Знак191"/>
    <w:rsid w:val="0004061D"/>
    <w:rPr>
      <w:rFonts w:ascii="Arial" w:hAnsi="Arial" w:cs="Arial" w:hint="default"/>
      <w:b/>
      <w:kern w:val="32"/>
      <w:sz w:val="32"/>
      <w:lang w:val="ru-RU" w:eastAsia="ru-RU"/>
    </w:rPr>
  </w:style>
  <w:style w:type="character" w:customStyle="1" w:styleId="171">
    <w:name w:val="Знак Знак171"/>
    <w:rsid w:val="0004061D"/>
    <w:rPr>
      <w:rFonts w:ascii="Cambria" w:hAnsi="Cambria" w:hint="default"/>
      <w:b/>
      <w:color w:val="4F81BD"/>
      <w:sz w:val="24"/>
    </w:rPr>
  </w:style>
  <w:style w:type="character" w:customStyle="1" w:styleId="610">
    <w:name w:val="Знак Знак61"/>
    <w:rsid w:val="0004061D"/>
    <w:rPr>
      <w:sz w:val="22"/>
      <w:lang w:eastAsia="en-US"/>
    </w:rPr>
  </w:style>
  <w:style w:type="character" w:customStyle="1" w:styleId="410">
    <w:name w:val="Знак Знак41"/>
    <w:rsid w:val="0004061D"/>
    <w:rPr>
      <w:rFonts w:ascii="Times New Roman" w:eastAsia="Times New Roman" w:hAnsi="Times New Roman" w:cs="Times New Roman" w:hint="default"/>
      <w:sz w:val="24"/>
    </w:rPr>
  </w:style>
  <w:style w:type="character" w:customStyle="1" w:styleId="241">
    <w:name w:val="Знак Знак241"/>
    <w:rsid w:val="0004061D"/>
    <w:rPr>
      <w:rFonts w:ascii="Arial" w:hAnsi="Arial" w:cs="Arial" w:hint="default"/>
      <w:b/>
      <w:color w:val="000080"/>
      <w:sz w:val="24"/>
      <w:lang w:eastAsia="ru-RU"/>
    </w:rPr>
  </w:style>
  <w:style w:type="character" w:customStyle="1" w:styleId="231">
    <w:name w:val="Знак Знак231"/>
    <w:rsid w:val="0004061D"/>
    <w:rPr>
      <w:rFonts w:ascii="Arial" w:hAnsi="Arial" w:cs="Arial" w:hint="default"/>
      <w:b/>
      <w:i/>
      <w:sz w:val="28"/>
      <w:lang w:eastAsia="ru-RU"/>
    </w:rPr>
  </w:style>
  <w:style w:type="character" w:customStyle="1" w:styleId="221">
    <w:name w:val="Знак Знак221"/>
    <w:rsid w:val="0004061D"/>
    <w:rPr>
      <w:rFonts w:ascii="Calibri" w:hAnsi="Calibri" w:cs="Calibri" w:hint="default"/>
      <w:b/>
      <w:sz w:val="28"/>
    </w:rPr>
  </w:style>
  <w:style w:type="character" w:customStyle="1" w:styleId="Heading3Char">
    <w:name w:val="Heading 3 Char"/>
    <w:rsid w:val="0004061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2fb">
    <w:name w:val="Без интервала2"/>
    <w:rsid w:val="0004061D"/>
    <w:pPr>
      <w:spacing w:after="200" w:line="276" w:lineRule="auto"/>
    </w:pPr>
    <w:rPr>
      <w:rFonts w:ascii="Calibri" w:eastAsia="Times New Roman" w:hAnsi="Calibri"/>
      <w:sz w:val="22"/>
      <w:lang w:eastAsia="en-US"/>
    </w:rPr>
  </w:style>
  <w:style w:type="paragraph" w:customStyle="1" w:styleId="2fc">
    <w:name w:val="Заголовок оглавления2"/>
    <w:basedOn w:val="1"/>
    <w:next w:val="a3"/>
    <w:rsid w:val="0004061D"/>
    <w:pPr>
      <w:keepNext w:val="0"/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affffffa">
    <w:name w:val="Пункт"/>
    <w:basedOn w:val="a3"/>
    <w:rsid w:val="0004061D"/>
    <w:pPr>
      <w:tabs>
        <w:tab w:val="left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affffffb">
    <w:name w:val="Готовый"/>
    <w:basedOn w:val="a3"/>
    <w:rsid w:val="0004061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FontStyle15">
    <w:name w:val="Font Style15"/>
    <w:rsid w:val="0004061D"/>
    <w:rPr>
      <w:rFonts w:ascii="Times New Roman" w:hAnsi="Times New Roman" w:cs="Times New Roman"/>
      <w:spacing w:val="10"/>
      <w:sz w:val="20"/>
      <w:szCs w:val="20"/>
    </w:rPr>
  </w:style>
  <w:style w:type="paragraph" w:customStyle="1" w:styleId="Preformatted">
    <w:name w:val="Preformatted"/>
    <w:basedOn w:val="a3"/>
    <w:rsid w:val="0004061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paragraph" w:customStyle="1" w:styleId="-1">
    <w:name w:val="Контракт-пункт"/>
    <w:basedOn w:val="a3"/>
    <w:rsid w:val="0004061D"/>
    <w:pPr>
      <w:numPr>
        <w:ilvl w:val="1"/>
        <w:numId w:val="2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0">
    <w:name w:val="Контракт-раздел"/>
    <w:basedOn w:val="a3"/>
    <w:next w:val="-1"/>
    <w:rsid w:val="0004061D"/>
    <w:pPr>
      <w:keepNext/>
      <w:numPr>
        <w:numId w:val="21"/>
      </w:numPr>
      <w:tabs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aps/>
      <w:smallCaps/>
      <w:sz w:val="24"/>
      <w:szCs w:val="24"/>
      <w:lang w:eastAsia="ru-RU"/>
    </w:rPr>
  </w:style>
  <w:style w:type="paragraph" w:customStyle="1" w:styleId="-2">
    <w:name w:val="Контракт-подпункт Знак"/>
    <w:basedOn w:val="a3"/>
    <w:rsid w:val="0004061D"/>
    <w:pPr>
      <w:numPr>
        <w:ilvl w:val="2"/>
        <w:numId w:val="2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Контракт-подподпункт"/>
    <w:basedOn w:val="a3"/>
    <w:rsid w:val="0004061D"/>
    <w:pPr>
      <w:numPr>
        <w:ilvl w:val="3"/>
        <w:numId w:val="2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c">
    <w:name w:val="Простой"/>
    <w:basedOn w:val="a3"/>
    <w:rsid w:val="0004061D"/>
    <w:pPr>
      <w:spacing w:after="240" w:line="240" w:lineRule="auto"/>
    </w:pPr>
    <w:rPr>
      <w:rFonts w:ascii="Arial" w:eastAsia="Calibri" w:hAnsi="Arial" w:cs="Arial"/>
      <w:spacing w:val="-5"/>
      <w:sz w:val="20"/>
      <w:szCs w:val="20"/>
      <w:lang w:eastAsia="ru-RU"/>
    </w:rPr>
  </w:style>
  <w:style w:type="paragraph" w:customStyle="1" w:styleId="13">
    <w:name w:val="1_раздел"/>
    <w:basedOn w:val="a3"/>
    <w:rsid w:val="0004061D"/>
    <w:pPr>
      <w:keepNext/>
      <w:numPr>
        <w:numId w:val="22"/>
      </w:numPr>
      <w:suppressAutoHyphens/>
      <w:spacing w:before="480" w:after="360" w:line="240" w:lineRule="auto"/>
      <w:outlineLvl w:val="0"/>
    </w:pPr>
    <w:rPr>
      <w:rFonts w:ascii="Verdana" w:eastAsia="Times New Roman" w:hAnsi="Verdana" w:cs="Times New Roman"/>
      <w:b/>
      <w:sz w:val="36"/>
      <w:szCs w:val="20"/>
      <w:lang w:eastAsia="ru-RU"/>
    </w:rPr>
  </w:style>
  <w:style w:type="paragraph" w:customStyle="1" w:styleId="25">
    <w:name w:val="2_Статья"/>
    <w:basedOn w:val="a3"/>
    <w:rsid w:val="0004061D"/>
    <w:pPr>
      <w:keepNext/>
      <w:numPr>
        <w:ilvl w:val="1"/>
        <w:numId w:val="22"/>
      </w:numPr>
      <w:suppressAutoHyphens/>
      <w:spacing w:before="240" w:after="120" w:line="240" w:lineRule="auto"/>
      <w:outlineLvl w:val="1"/>
    </w:pPr>
    <w:rPr>
      <w:rFonts w:ascii="Verdana" w:eastAsia="Times New Roman" w:hAnsi="Verdana" w:cs="Times New Roman"/>
      <w:b/>
      <w:sz w:val="28"/>
      <w:szCs w:val="20"/>
      <w:lang w:eastAsia="ru-RU"/>
    </w:rPr>
  </w:style>
  <w:style w:type="paragraph" w:customStyle="1" w:styleId="31">
    <w:name w:val="3_Пункт"/>
    <w:basedOn w:val="a3"/>
    <w:rsid w:val="0004061D"/>
    <w:pPr>
      <w:keepNext/>
      <w:numPr>
        <w:ilvl w:val="2"/>
        <w:numId w:val="22"/>
      </w:numPr>
      <w:spacing w:before="240" w:after="120" w:line="240" w:lineRule="auto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customStyle="1" w:styleId="41">
    <w:name w:val="4_Подпункт"/>
    <w:basedOn w:val="a3"/>
    <w:rsid w:val="0004061D"/>
    <w:pPr>
      <w:numPr>
        <w:ilvl w:val="3"/>
        <w:numId w:val="22"/>
      </w:numPr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50">
    <w:name w:val="5_часть"/>
    <w:basedOn w:val="a3"/>
    <w:rsid w:val="0004061D"/>
    <w:pPr>
      <w:numPr>
        <w:ilvl w:val="4"/>
        <w:numId w:val="22"/>
      </w:numPr>
      <w:spacing w:after="12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6">
    <w:name w:val="6_часть"/>
    <w:basedOn w:val="a3"/>
    <w:rsid w:val="0004061D"/>
    <w:pPr>
      <w:numPr>
        <w:ilvl w:val="5"/>
        <w:numId w:val="22"/>
      </w:numPr>
      <w:spacing w:after="12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3e">
    <w:name w:val="Абзац списка3"/>
    <w:basedOn w:val="a3"/>
    <w:rsid w:val="0004061D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xl63">
    <w:name w:val="xl63"/>
    <w:basedOn w:val="a3"/>
    <w:qFormat/>
    <w:rsid w:val="0004061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3"/>
    <w:rsid w:val="00040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3"/>
    <w:rsid w:val="00040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4061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40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40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3"/>
    <w:rsid w:val="00040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40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3"/>
    <w:rsid w:val="00040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40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4061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40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3"/>
    <w:rsid w:val="00040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3"/>
    <w:rsid w:val="0004061D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40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3"/>
    <w:rsid w:val="00040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406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406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3"/>
    <w:rsid w:val="000406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3"/>
    <w:rsid w:val="000406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3"/>
    <w:rsid w:val="000406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3"/>
    <w:rsid w:val="000406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3"/>
    <w:rsid w:val="000406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406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3"/>
    <w:rsid w:val="000406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406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3"/>
    <w:rsid w:val="000406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4061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3"/>
    <w:rsid w:val="00040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r">
    <w:name w:val="r"/>
    <w:rsid w:val="0004061D"/>
  </w:style>
  <w:style w:type="paragraph" w:customStyle="1" w:styleId="Standard">
    <w:name w:val="Standard"/>
    <w:rsid w:val="0004061D"/>
    <w:pPr>
      <w:widowControl w:val="0"/>
      <w:suppressAutoHyphens/>
      <w:textAlignment w:val="baseline"/>
    </w:pPr>
    <w:rPr>
      <w:rFonts w:eastAsia="Arial"/>
      <w:kern w:val="1"/>
      <w:sz w:val="24"/>
      <w:szCs w:val="24"/>
      <w:lang w:eastAsia="hi-IN" w:bidi="hi-IN"/>
    </w:rPr>
  </w:style>
  <w:style w:type="paragraph" w:customStyle="1" w:styleId="western">
    <w:name w:val="western"/>
    <w:rsid w:val="0004061D"/>
    <w:rPr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34184-A8DF-4D35-82A3-ED54EB2AD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221</Words>
  <Characters>1260</Characters>
  <Application>Microsoft Office Word</Application>
  <DocSecurity>0</DocSecurity>
  <Lines>10</Lines>
  <Paragraphs>2</Paragraphs>
  <ScaleCrop>false</ScaleCrop>
  <Company>UralSOFT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Татьяна Александровна</dc:creator>
  <cp:lastModifiedBy>admin</cp:lastModifiedBy>
  <cp:revision>17</cp:revision>
  <cp:lastPrinted>2018-01-19T03:57:00Z</cp:lastPrinted>
  <dcterms:created xsi:type="dcterms:W3CDTF">2020-02-20T10:32:00Z</dcterms:created>
  <dcterms:modified xsi:type="dcterms:W3CDTF">2024-01-03T11:05:00Z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1D76EFA2E1CE4B0CA92A6C84F243DF2A</vt:lpwstr>
  </property>
</Properties>
</file>